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AE7116" w:rsidRPr="00BD1FF6" w:rsidRDefault="00EF1336" w:rsidP="00AE7116">
      <w:pPr>
        <w:jc w:val="both"/>
      </w:pPr>
      <w:r w:rsidRPr="00EF1336">
        <w:rPr>
          <w:rFonts w:cs="Arial"/>
          <w:b/>
          <w:szCs w:val="22"/>
          <w:u w:val="single"/>
        </w:rPr>
        <w:t>Предмет закупки</w:t>
      </w:r>
      <w:r w:rsidRPr="00EF1336">
        <w:rPr>
          <w:rFonts w:cs="Arial"/>
          <w:szCs w:val="22"/>
        </w:rPr>
        <w:t xml:space="preserve">: </w:t>
      </w:r>
      <w:r w:rsidR="006F3BB8" w:rsidRPr="006F3BB8">
        <w:rPr>
          <w:szCs w:val="22"/>
        </w:rPr>
        <w:t xml:space="preserve">выполнение работ по </w:t>
      </w:r>
      <w:r w:rsidR="00635827" w:rsidRPr="005C2667">
        <w:rPr>
          <w:szCs w:val="22"/>
        </w:rPr>
        <w:t xml:space="preserve">ремонту химзащиты </w:t>
      </w:r>
      <w:r w:rsidR="00635827" w:rsidRPr="008F6290">
        <w:rPr>
          <w:szCs w:val="22"/>
        </w:rPr>
        <w:t>блока кислотных отстойников установки 25/7,</w:t>
      </w:r>
      <w:r w:rsidR="00635827">
        <w:rPr>
          <w:b/>
          <w:szCs w:val="22"/>
        </w:rPr>
        <w:t xml:space="preserve"> </w:t>
      </w:r>
      <w:r w:rsidR="00635827" w:rsidRPr="005C2667">
        <w:rPr>
          <w:szCs w:val="22"/>
        </w:rPr>
        <w:t>эстакады налива серной кислоты в ж/д цистерны установки РХ цех № 5</w:t>
      </w:r>
      <w:r w:rsidR="005C1B15" w:rsidRPr="005C1B15">
        <w:rPr>
          <w:szCs w:val="22"/>
        </w:rPr>
        <w:t>.</w:t>
      </w:r>
    </w:p>
    <w:p w:rsidR="007A3ED2" w:rsidRDefault="00F20595" w:rsidP="007A3ED2">
      <w:pPr>
        <w:ind w:firstLine="567"/>
        <w:rPr>
          <w:b/>
          <w:szCs w:val="22"/>
        </w:rPr>
      </w:pPr>
      <w:r>
        <w:rPr>
          <w:szCs w:val="22"/>
        </w:rPr>
        <w:t xml:space="preserve"> </w:t>
      </w:r>
      <w:r w:rsidR="007A3ED2" w:rsidRPr="007A3ED2">
        <w:rPr>
          <w:szCs w:val="22"/>
        </w:rPr>
        <w:t xml:space="preserve">Данный предмет выставляется для закупки </w:t>
      </w:r>
      <w:r w:rsidR="00635827" w:rsidRPr="00635827">
        <w:rPr>
          <w:szCs w:val="22"/>
        </w:rPr>
        <w:t>по нижеуказанным лотам</w:t>
      </w:r>
      <w:r w:rsidR="007A3ED2" w:rsidRPr="007A3ED2">
        <w:rPr>
          <w:szCs w:val="22"/>
        </w:rPr>
        <w:t>:</w:t>
      </w:r>
    </w:p>
    <w:p w:rsidR="009741D3" w:rsidRDefault="009741D3" w:rsidP="009741D3">
      <w:pPr>
        <w:jc w:val="both"/>
        <w:rPr>
          <w:b/>
        </w:rPr>
      </w:pPr>
      <w:r w:rsidRPr="008F6290">
        <w:rPr>
          <w:b/>
          <w:szCs w:val="22"/>
        </w:rPr>
        <w:t>Лот № 1:</w:t>
      </w:r>
      <w:r>
        <w:rPr>
          <w:szCs w:val="22"/>
        </w:rPr>
        <w:t xml:space="preserve"> Работы по </w:t>
      </w:r>
      <w:r w:rsidRPr="005C2667">
        <w:rPr>
          <w:szCs w:val="22"/>
        </w:rPr>
        <w:t xml:space="preserve">ремонту химзащиты </w:t>
      </w:r>
      <w:r w:rsidRPr="008F6290">
        <w:rPr>
          <w:szCs w:val="22"/>
        </w:rPr>
        <w:t>блока кислотных отстойников установки 25/7</w:t>
      </w:r>
      <w:r>
        <w:rPr>
          <w:szCs w:val="22"/>
        </w:rPr>
        <w:t xml:space="preserve"> </w:t>
      </w:r>
      <w:r w:rsidRPr="005C2667">
        <w:rPr>
          <w:szCs w:val="22"/>
        </w:rPr>
        <w:t>цех №5</w:t>
      </w:r>
      <w:r>
        <w:rPr>
          <w:szCs w:val="22"/>
        </w:rPr>
        <w:t>.</w:t>
      </w:r>
    </w:p>
    <w:tbl>
      <w:tblPr>
        <w:tblW w:w="10375" w:type="dxa"/>
        <w:tblInd w:w="-25" w:type="dxa"/>
        <w:tblLayout w:type="fixed"/>
        <w:tblLook w:val="0000" w:firstRow="0" w:lastRow="0" w:firstColumn="0" w:lastColumn="0" w:noHBand="0" w:noVBand="0"/>
      </w:tblPr>
      <w:tblGrid>
        <w:gridCol w:w="573"/>
        <w:gridCol w:w="8774"/>
        <w:gridCol w:w="1028"/>
      </w:tblGrid>
      <w:tr w:rsidR="009741D3" w:rsidTr="009741D3">
        <w:trPr>
          <w:trHeight w:val="429"/>
        </w:trPr>
        <w:tc>
          <w:tcPr>
            <w:tcW w:w="573"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9741D3">
            <w:pPr>
              <w:snapToGrid w:val="0"/>
              <w:spacing w:before="0"/>
              <w:rPr>
                <w:b/>
                <w:sz w:val="20"/>
                <w:szCs w:val="20"/>
              </w:rPr>
            </w:pPr>
            <w:r w:rsidRPr="009741D3">
              <w:rPr>
                <w:b/>
                <w:sz w:val="20"/>
                <w:szCs w:val="20"/>
              </w:rPr>
              <w:t>№ п/п</w:t>
            </w:r>
          </w:p>
        </w:tc>
        <w:tc>
          <w:tcPr>
            <w:tcW w:w="8774"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9741D3">
            <w:pPr>
              <w:snapToGrid w:val="0"/>
              <w:spacing w:before="0"/>
              <w:rPr>
                <w:b/>
                <w:sz w:val="20"/>
                <w:szCs w:val="20"/>
              </w:rPr>
            </w:pPr>
            <w:r w:rsidRPr="009741D3">
              <w:rPr>
                <w:b/>
                <w:sz w:val="20"/>
                <w:szCs w:val="20"/>
              </w:rPr>
              <w:t>Наименование и технические характеристики</w:t>
            </w:r>
          </w:p>
        </w:tc>
        <w:tc>
          <w:tcPr>
            <w:tcW w:w="10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41D3" w:rsidRPr="009741D3" w:rsidRDefault="009741D3" w:rsidP="009741D3">
            <w:pPr>
              <w:snapToGrid w:val="0"/>
              <w:spacing w:before="0"/>
              <w:rPr>
                <w:b/>
                <w:sz w:val="20"/>
                <w:szCs w:val="20"/>
              </w:rPr>
            </w:pPr>
            <w:r w:rsidRPr="009741D3">
              <w:rPr>
                <w:b/>
                <w:sz w:val="20"/>
                <w:szCs w:val="20"/>
              </w:rPr>
              <w:t>Объект</w:t>
            </w:r>
          </w:p>
        </w:tc>
      </w:tr>
      <w:tr w:rsidR="009741D3" w:rsidTr="009741D3">
        <w:trPr>
          <w:cantSplit/>
          <w:trHeight w:hRule="exact" w:val="2410"/>
        </w:trPr>
        <w:tc>
          <w:tcPr>
            <w:tcW w:w="573" w:type="dxa"/>
            <w:tcBorders>
              <w:top w:val="single" w:sz="4" w:space="0" w:color="000000"/>
              <w:left w:val="single" w:sz="4" w:space="0" w:color="000000"/>
              <w:bottom w:val="single" w:sz="4" w:space="0" w:color="000000"/>
            </w:tcBorders>
            <w:shd w:val="clear" w:color="auto" w:fill="auto"/>
          </w:tcPr>
          <w:p w:rsidR="009741D3" w:rsidRPr="009741D3" w:rsidRDefault="009741D3" w:rsidP="009741D3">
            <w:pPr>
              <w:snapToGrid w:val="0"/>
              <w:spacing w:before="0"/>
              <w:rPr>
                <w:b/>
                <w:sz w:val="20"/>
                <w:szCs w:val="20"/>
              </w:rPr>
            </w:pPr>
          </w:p>
        </w:tc>
        <w:tc>
          <w:tcPr>
            <w:tcW w:w="8774"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9741D3">
            <w:pPr>
              <w:spacing w:before="0"/>
              <w:rPr>
                <w:sz w:val="20"/>
                <w:szCs w:val="20"/>
              </w:rPr>
            </w:pPr>
            <w:r w:rsidRPr="009741D3">
              <w:rPr>
                <w:sz w:val="20"/>
                <w:szCs w:val="20"/>
              </w:rPr>
              <w:t>1. Подготовительные мероприятия (разборка кирпичной кладки, футеровки, чистка от загрязнений наружных поверхностей зданий и оборудования, шпаклевка спец.составами, оклейка);</w:t>
            </w:r>
          </w:p>
          <w:p w:rsidR="009741D3" w:rsidRPr="009741D3" w:rsidRDefault="009741D3" w:rsidP="009741D3">
            <w:pPr>
              <w:spacing w:before="0"/>
              <w:rPr>
                <w:sz w:val="20"/>
                <w:szCs w:val="20"/>
              </w:rPr>
            </w:pPr>
            <w:r w:rsidRPr="009741D3">
              <w:rPr>
                <w:sz w:val="20"/>
                <w:szCs w:val="20"/>
              </w:rPr>
              <w:t>2. Ремонт хим. защиты фундаментов, отбортовки, оборудования и зданий (бетонирование, шпаклевка, оклейка, кладка кислотоупорного кирпича);</w:t>
            </w:r>
          </w:p>
          <w:p w:rsidR="009741D3" w:rsidRPr="009741D3" w:rsidRDefault="009741D3" w:rsidP="009741D3">
            <w:pPr>
              <w:spacing w:before="0"/>
              <w:rPr>
                <w:sz w:val="20"/>
                <w:szCs w:val="20"/>
              </w:rPr>
            </w:pPr>
            <w:r w:rsidRPr="009741D3">
              <w:rPr>
                <w:sz w:val="20"/>
                <w:szCs w:val="20"/>
              </w:rPr>
              <w:t>3. Устройство и разборка временного навеса от осадков;</w:t>
            </w:r>
          </w:p>
          <w:p w:rsidR="009741D3" w:rsidRPr="009741D3" w:rsidRDefault="009741D3" w:rsidP="009741D3">
            <w:pPr>
              <w:spacing w:before="0"/>
              <w:rPr>
                <w:sz w:val="20"/>
                <w:szCs w:val="20"/>
              </w:rPr>
            </w:pPr>
            <w:r w:rsidRPr="009741D3">
              <w:rPr>
                <w:sz w:val="20"/>
                <w:szCs w:val="20"/>
              </w:rPr>
              <w:t>4. Уборка места работ вывоз мусора.</w:t>
            </w:r>
          </w:p>
          <w:p w:rsidR="009741D3" w:rsidRPr="009741D3" w:rsidRDefault="009741D3" w:rsidP="009741D3">
            <w:pPr>
              <w:snapToGrid w:val="0"/>
              <w:spacing w:before="0"/>
              <w:rPr>
                <w:sz w:val="20"/>
                <w:szCs w:val="20"/>
              </w:rPr>
            </w:pPr>
            <w:r w:rsidRPr="009741D3">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ремонт химзащиты кислотных отстойников установки 25/7 цех №5.</w:t>
            </w:r>
          </w:p>
        </w:tc>
        <w:tc>
          <w:tcPr>
            <w:tcW w:w="10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41D3" w:rsidRPr="009741D3" w:rsidRDefault="009741D3" w:rsidP="009741D3">
            <w:pPr>
              <w:snapToGrid w:val="0"/>
              <w:spacing w:before="0"/>
              <w:rPr>
                <w:sz w:val="20"/>
                <w:szCs w:val="20"/>
              </w:rPr>
            </w:pPr>
            <w:r w:rsidRPr="009741D3">
              <w:rPr>
                <w:sz w:val="20"/>
                <w:szCs w:val="20"/>
              </w:rPr>
              <w:t xml:space="preserve">25/7, цех №5 </w:t>
            </w:r>
          </w:p>
        </w:tc>
      </w:tr>
    </w:tbl>
    <w:p w:rsidR="009741D3" w:rsidRDefault="009741D3" w:rsidP="009741D3">
      <w:pPr>
        <w:jc w:val="both"/>
        <w:rPr>
          <w:b/>
        </w:rPr>
      </w:pPr>
      <w:r>
        <w:rPr>
          <w:b/>
          <w:szCs w:val="22"/>
        </w:rPr>
        <w:t>Лот № 2</w:t>
      </w:r>
      <w:r w:rsidRPr="008F6290">
        <w:rPr>
          <w:b/>
          <w:szCs w:val="22"/>
        </w:rPr>
        <w:t>:</w:t>
      </w:r>
      <w:r>
        <w:rPr>
          <w:szCs w:val="22"/>
        </w:rPr>
        <w:t xml:space="preserve"> Работы по </w:t>
      </w:r>
      <w:r w:rsidRPr="005C2667">
        <w:rPr>
          <w:szCs w:val="22"/>
        </w:rPr>
        <w:t>ремонту химзащиты эстакады налива серной кислоты в ж/д цистерны установки РХ цех № 5</w:t>
      </w:r>
      <w:r>
        <w:rPr>
          <w:szCs w:val="22"/>
        </w:rPr>
        <w:t>.</w:t>
      </w:r>
    </w:p>
    <w:tbl>
      <w:tblPr>
        <w:tblW w:w="10375" w:type="dxa"/>
        <w:tblInd w:w="-25" w:type="dxa"/>
        <w:tblLayout w:type="fixed"/>
        <w:tblLook w:val="0000" w:firstRow="0" w:lastRow="0" w:firstColumn="0" w:lastColumn="0" w:noHBand="0" w:noVBand="0"/>
      </w:tblPr>
      <w:tblGrid>
        <w:gridCol w:w="573"/>
        <w:gridCol w:w="8774"/>
        <w:gridCol w:w="1028"/>
      </w:tblGrid>
      <w:tr w:rsidR="009741D3" w:rsidTr="009741D3">
        <w:trPr>
          <w:trHeight w:val="429"/>
        </w:trPr>
        <w:tc>
          <w:tcPr>
            <w:tcW w:w="573"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9741D3">
            <w:pPr>
              <w:snapToGrid w:val="0"/>
              <w:spacing w:before="0"/>
              <w:rPr>
                <w:b/>
                <w:sz w:val="20"/>
                <w:szCs w:val="20"/>
              </w:rPr>
            </w:pPr>
            <w:r w:rsidRPr="009741D3">
              <w:rPr>
                <w:b/>
                <w:sz w:val="20"/>
                <w:szCs w:val="20"/>
              </w:rPr>
              <w:t>№ п/п</w:t>
            </w:r>
          </w:p>
        </w:tc>
        <w:tc>
          <w:tcPr>
            <w:tcW w:w="8774"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9741D3">
            <w:pPr>
              <w:snapToGrid w:val="0"/>
              <w:spacing w:before="0"/>
              <w:rPr>
                <w:b/>
                <w:sz w:val="20"/>
                <w:szCs w:val="20"/>
              </w:rPr>
            </w:pPr>
            <w:r w:rsidRPr="009741D3">
              <w:rPr>
                <w:b/>
                <w:sz w:val="20"/>
                <w:szCs w:val="20"/>
              </w:rPr>
              <w:t>Наименование и технические характеристики</w:t>
            </w:r>
          </w:p>
        </w:tc>
        <w:tc>
          <w:tcPr>
            <w:tcW w:w="10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41D3" w:rsidRPr="009741D3" w:rsidRDefault="009741D3" w:rsidP="009741D3">
            <w:pPr>
              <w:snapToGrid w:val="0"/>
              <w:spacing w:before="0"/>
              <w:rPr>
                <w:b/>
                <w:sz w:val="20"/>
                <w:szCs w:val="20"/>
              </w:rPr>
            </w:pPr>
            <w:r w:rsidRPr="009741D3">
              <w:rPr>
                <w:b/>
                <w:sz w:val="20"/>
                <w:szCs w:val="20"/>
              </w:rPr>
              <w:t>Объект</w:t>
            </w:r>
          </w:p>
        </w:tc>
      </w:tr>
      <w:tr w:rsidR="009741D3" w:rsidTr="009741D3">
        <w:trPr>
          <w:cantSplit/>
          <w:trHeight w:hRule="exact" w:val="2211"/>
        </w:trPr>
        <w:tc>
          <w:tcPr>
            <w:tcW w:w="573" w:type="dxa"/>
            <w:tcBorders>
              <w:top w:val="single" w:sz="4" w:space="0" w:color="000000"/>
              <w:left w:val="single" w:sz="4" w:space="0" w:color="000000"/>
              <w:bottom w:val="single" w:sz="4" w:space="0" w:color="000000"/>
            </w:tcBorders>
            <w:shd w:val="clear" w:color="auto" w:fill="auto"/>
          </w:tcPr>
          <w:p w:rsidR="009741D3" w:rsidRPr="009741D3" w:rsidRDefault="009741D3" w:rsidP="009741D3">
            <w:pPr>
              <w:snapToGrid w:val="0"/>
              <w:spacing w:before="0"/>
              <w:rPr>
                <w:b/>
                <w:sz w:val="20"/>
                <w:szCs w:val="20"/>
              </w:rPr>
            </w:pPr>
          </w:p>
        </w:tc>
        <w:tc>
          <w:tcPr>
            <w:tcW w:w="8774"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9741D3">
            <w:pPr>
              <w:spacing w:before="0"/>
              <w:rPr>
                <w:sz w:val="20"/>
                <w:szCs w:val="20"/>
              </w:rPr>
            </w:pPr>
            <w:r w:rsidRPr="009741D3">
              <w:rPr>
                <w:sz w:val="20"/>
                <w:szCs w:val="20"/>
              </w:rPr>
              <w:t>1. Подготовительные мероприятия (разборка футеровки, чистка от загрязнений наружных поверхностей зданий и оборудования, шпаклевка спец.составами, оклейка);</w:t>
            </w:r>
          </w:p>
          <w:p w:rsidR="009741D3" w:rsidRPr="009741D3" w:rsidRDefault="009741D3" w:rsidP="009741D3">
            <w:pPr>
              <w:spacing w:before="0"/>
              <w:rPr>
                <w:sz w:val="20"/>
                <w:szCs w:val="20"/>
              </w:rPr>
            </w:pPr>
            <w:r w:rsidRPr="009741D3">
              <w:rPr>
                <w:sz w:val="20"/>
                <w:szCs w:val="20"/>
              </w:rPr>
              <w:t>2. Ремонт хим. защиты оборудования и зданий (бетонирование, шпаклевка, оклейка, кладка кислотоупорного кирпича);</w:t>
            </w:r>
          </w:p>
          <w:p w:rsidR="009741D3" w:rsidRPr="009741D3" w:rsidRDefault="009741D3" w:rsidP="009741D3">
            <w:pPr>
              <w:spacing w:before="0"/>
              <w:rPr>
                <w:sz w:val="20"/>
                <w:szCs w:val="20"/>
              </w:rPr>
            </w:pPr>
            <w:r w:rsidRPr="009741D3">
              <w:rPr>
                <w:sz w:val="20"/>
                <w:szCs w:val="20"/>
              </w:rPr>
              <w:t>3. Устройство и разборка временного навеса от осадков;</w:t>
            </w:r>
          </w:p>
          <w:p w:rsidR="009741D3" w:rsidRPr="009741D3" w:rsidRDefault="009741D3" w:rsidP="009741D3">
            <w:pPr>
              <w:spacing w:before="0"/>
              <w:rPr>
                <w:sz w:val="20"/>
                <w:szCs w:val="20"/>
              </w:rPr>
            </w:pPr>
            <w:r w:rsidRPr="009741D3">
              <w:rPr>
                <w:sz w:val="20"/>
                <w:szCs w:val="20"/>
              </w:rPr>
              <w:t>4. Уборка места работ вывоз мусора.</w:t>
            </w:r>
          </w:p>
          <w:p w:rsidR="009741D3" w:rsidRPr="009741D3" w:rsidRDefault="009741D3" w:rsidP="009741D3">
            <w:pPr>
              <w:snapToGrid w:val="0"/>
              <w:spacing w:before="0"/>
              <w:rPr>
                <w:sz w:val="20"/>
                <w:szCs w:val="20"/>
              </w:rPr>
            </w:pPr>
            <w:r w:rsidRPr="009741D3">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ремонт химзащиты эстакады налива серной кислоты в ж/д цистерны установки РХ цех №5.</w:t>
            </w:r>
          </w:p>
        </w:tc>
        <w:tc>
          <w:tcPr>
            <w:tcW w:w="10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41D3" w:rsidRPr="009741D3" w:rsidRDefault="009741D3" w:rsidP="009741D3">
            <w:pPr>
              <w:snapToGrid w:val="0"/>
              <w:spacing w:before="0"/>
              <w:rPr>
                <w:sz w:val="20"/>
                <w:szCs w:val="20"/>
              </w:rPr>
            </w:pPr>
            <w:r w:rsidRPr="009741D3">
              <w:rPr>
                <w:sz w:val="20"/>
                <w:szCs w:val="20"/>
              </w:rPr>
              <w:t xml:space="preserve">РХ, цех №5 </w:t>
            </w:r>
          </w:p>
        </w:tc>
      </w:tr>
    </w:tbl>
    <w:p w:rsidR="00EF1336" w:rsidRPr="00EF1336" w:rsidRDefault="00EF1336" w:rsidP="007A3ED2">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5C1B15" w:rsidRPr="005C1B15" w:rsidRDefault="00EF1336" w:rsidP="005C1B15">
      <w:pPr>
        <w:jc w:val="both"/>
        <w:rPr>
          <w:rFonts w:cs="Arial"/>
          <w:szCs w:val="22"/>
        </w:rPr>
      </w:pPr>
      <w:r w:rsidRPr="00EF1336">
        <w:rPr>
          <w:rFonts w:cs="Arial"/>
          <w:b/>
          <w:szCs w:val="22"/>
          <w:u w:val="single"/>
        </w:rPr>
        <w:t>Плановые сроки выполнения работ:</w:t>
      </w:r>
      <w:r w:rsidRPr="00EF1336">
        <w:rPr>
          <w:rFonts w:cs="Arial"/>
          <w:szCs w:val="22"/>
        </w:rPr>
        <w:t xml:space="preserve"> </w:t>
      </w:r>
      <w:r w:rsidR="0080543A" w:rsidRPr="0080543A">
        <w:rPr>
          <w:rFonts w:cs="Arial"/>
          <w:szCs w:val="22"/>
        </w:rPr>
        <w:t xml:space="preserve">начало работ – </w:t>
      </w:r>
      <w:r w:rsidR="009741D3" w:rsidRPr="00727428">
        <w:rPr>
          <w:szCs w:val="22"/>
        </w:rPr>
        <w:t>с даты подписания договора, окончание работ – октябрь 2017 г</w:t>
      </w:r>
      <w:r w:rsidR="009741D3">
        <w:rPr>
          <w:szCs w:val="22"/>
        </w:rPr>
        <w:t>.</w:t>
      </w:r>
      <w:r w:rsidR="005C1B15" w:rsidRPr="005C1B15">
        <w:rPr>
          <w:rFonts w:cs="Arial"/>
          <w:szCs w:val="22"/>
        </w:rPr>
        <w:t xml:space="preserve"> Окончание работ в целом и отдельных этапов (в случае их наличия) оформляются двусторонними актами выполненных работ.</w:t>
      </w:r>
    </w:p>
    <w:p w:rsidR="007E5839" w:rsidRDefault="00EF1336" w:rsidP="005C1B15">
      <w:pPr>
        <w:spacing w:before="0"/>
        <w:jc w:val="both"/>
        <w:rPr>
          <w:szCs w:val="22"/>
        </w:rPr>
      </w:pPr>
      <w:r w:rsidRPr="00EF1336">
        <w:rPr>
          <w:rFonts w:cs="Arial"/>
          <w:b/>
          <w:szCs w:val="22"/>
          <w:u w:val="single"/>
        </w:rPr>
        <w:t>Условия оплаты</w:t>
      </w:r>
      <w:r w:rsidRPr="00EF1336">
        <w:rPr>
          <w:rFonts w:cs="Arial"/>
          <w:szCs w:val="22"/>
        </w:rPr>
        <w:t xml:space="preserve">: </w:t>
      </w:r>
      <w:r w:rsidR="007E5839">
        <w:rPr>
          <w:szCs w:val="22"/>
        </w:rPr>
        <w:t>по предоставленным подписанным актам выполненных работ и счетам–фактурам, с отсрочкой платежа 90 (девяносто) календарных дней.</w:t>
      </w:r>
    </w:p>
    <w:p w:rsidR="005C1B15" w:rsidRPr="006F3BB8" w:rsidRDefault="005C1B15" w:rsidP="006F3BB8">
      <w:pPr>
        <w:autoSpaceDE w:val="0"/>
        <w:spacing w:before="0"/>
        <w:ind w:firstLine="720"/>
        <w:jc w:val="both"/>
        <w:rPr>
          <w:rFonts w:cs="Arial"/>
          <w:szCs w:val="22"/>
        </w:rPr>
      </w:pPr>
      <w:r w:rsidRPr="005C1B15">
        <w:rPr>
          <w:rFonts w:cs="Arial"/>
          <w:szCs w:val="22"/>
        </w:rPr>
        <w:t>Разница в стоимости материалов поставки Подрядчика (возникшая между стоимостью</w:t>
      </w:r>
      <w:r w:rsidRPr="005C1B15">
        <w:rPr>
          <w:rFonts w:cs="Arial"/>
          <w:color w:val="FF0000"/>
          <w:szCs w:val="22"/>
        </w:rPr>
        <w:t xml:space="preserve"> </w:t>
      </w:r>
      <w:r w:rsidRPr="005C1B15">
        <w:rPr>
          <w:rFonts w:cs="Arial"/>
          <w:color w:val="000000"/>
          <w:szCs w:val="22"/>
        </w:rPr>
        <w:t>материалов поставки Подрядчика, согласованной с Заказчиком, и фактической</w:t>
      </w:r>
      <w:r w:rsidRPr="005C1B15">
        <w:rPr>
          <w:rFonts w:cs="Arial"/>
          <w:szCs w:val="22"/>
        </w:rPr>
        <w:t xml:space="preserve"> </w:t>
      </w:r>
      <w:r w:rsidRPr="005C1B15">
        <w:rPr>
          <w:rFonts w:cs="Arial"/>
          <w:color w:val="000000"/>
          <w:szCs w:val="22"/>
        </w:rPr>
        <w:t>стоимостью</w:t>
      </w:r>
      <w:r w:rsidRPr="005C1B15">
        <w:rPr>
          <w:rFonts w:cs="Arial"/>
          <w:szCs w:val="22"/>
        </w:rPr>
        <w:t xml:space="preserve"> </w:t>
      </w:r>
      <w:r w:rsidRPr="006F3BB8">
        <w:rPr>
          <w:rFonts w:cs="Arial"/>
          <w:szCs w:val="22"/>
        </w:rPr>
        <w:t>приобретенных Подрядчиком материалов) оплате Заказчиком не подлежит.</w:t>
      </w:r>
    </w:p>
    <w:p w:rsidR="006F3BB8" w:rsidRPr="006F3BB8" w:rsidRDefault="006F3BB8" w:rsidP="006F3BB8">
      <w:pPr>
        <w:autoSpaceDE w:val="0"/>
        <w:spacing w:before="0"/>
        <w:ind w:firstLine="720"/>
        <w:jc w:val="both"/>
        <w:rPr>
          <w:szCs w:val="22"/>
        </w:rPr>
      </w:pPr>
      <w:r w:rsidRPr="006F3BB8">
        <w:rPr>
          <w:szCs w:val="22"/>
        </w:rPr>
        <w:t>Удорожание работ, не предусмотренное дополнительным соглашением к Договору подряда, оплате не подлежит.</w:t>
      </w:r>
    </w:p>
    <w:p w:rsidR="006F3BB8" w:rsidRDefault="006F3BB8" w:rsidP="00550C54">
      <w:pPr>
        <w:spacing w:before="0"/>
        <w:ind w:firstLine="567"/>
        <w:jc w:val="both"/>
        <w:rPr>
          <w:szCs w:val="22"/>
        </w:rPr>
      </w:pPr>
      <w:r w:rsidRPr="006F3BB8">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9741D3" w:rsidRPr="006A726D" w:rsidRDefault="009741D3" w:rsidP="009741D3">
      <w:pPr>
        <w:spacing w:before="0"/>
        <w:ind w:firstLine="709"/>
        <w:jc w:val="both"/>
        <w:rPr>
          <w:szCs w:val="22"/>
        </w:rPr>
      </w:pPr>
      <w:r w:rsidRPr="006A726D">
        <w:rPr>
          <w:szCs w:val="22"/>
        </w:rPr>
        <w:t>Выбор подрядчика на проведение комплекса работ будет осуществляться в два этапа:</w:t>
      </w:r>
    </w:p>
    <w:p w:rsidR="009741D3" w:rsidRPr="006A726D" w:rsidRDefault="009741D3" w:rsidP="009741D3">
      <w:pPr>
        <w:numPr>
          <w:ilvl w:val="0"/>
          <w:numId w:val="13"/>
        </w:numPr>
        <w:spacing w:before="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9741D3" w:rsidRPr="006A726D" w:rsidRDefault="009741D3" w:rsidP="009741D3">
      <w:pPr>
        <w:numPr>
          <w:ilvl w:val="0"/>
          <w:numId w:val="13"/>
        </w:numPr>
        <w:spacing w:before="0"/>
        <w:jc w:val="both"/>
        <w:rPr>
          <w:szCs w:val="22"/>
        </w:rPr>
      </w:pPr>
      <w:r w:rsidRPr="006A726D">
        <w:rPr>
          <w:szCs w:val="22"/>
        </w:rPr>
        <w:t>Этап рассмотрения коммерческих частей оферт – по совокупности следующих критериев оценки:</w:t>
      </w:r>
    </w:p>
    <w:p w:rsidR="009741D3" w:rsidRPr="006A726D" w:rsidRDefault="009741D3" w:rsidP="009741D3">
      <w:pPr>
        <w:spacing w:before="0"/>
        <w:ind w:left="709" w:firstLine="142"/>
        <w:jc w:val="both"/>
        <w:rPr>
          <w:b/>
          <w:szCs w:val="22"/>
        </w:rPr>
      </w:pPr>
      <w:r w:rsidRPr="006A726D">
        <w:rPr>
          <w:szCs w:val="22"/>
        </w:rPr>
        <w:t xml:space="preserve">- твердая договорная цена на работы </w:t>
      </w:r>
      <w:r w:rsidRPr="00396962">
        <w:rPr>
          <w:szCs w:val="22"/>
        </w:rPr>
        <w:t xml:space="preserve">по </w:t>
      </w:r>
      <w:r w:rsidRPr="005C2667">
        <w:rPr>
          <w:szCs w:val="22"/>
        </w:rPr>
        <w:t xml:space="preserve">ремонту химзащиты </w:t>
      </w:r>
      <w:r w:rsidRPr="008F6290">
        <w:rPr>
          <w:szCs w:val="22"/>
        </w:rPr>
        <w:t>блока кислотных отстойников установки 25/7,</w:t>
      </w:r>
      <w:r>
        <w:rPr>
          <w:szCs w:val="22"/>
        </w:rPr>
        <w:t xml:space="preserve"> </w:t>
      </w:r>
      <w:r w:rsidRPr="005C2667">
        <w:rPr>
          <w:szCs w:val="22"/>
        </w:rPr>
        <w:t>эстакады налива серной кислоты в ж/д цистерны установки РХ цех № 5</w:t>
      </w:r>
      <w:r>
        <w:rPr>
          <w:b/>
          <w:szCs w:val="22"/>
        </w:rPr>
        <w:t>,</w:t>
      </w:r>
      <w:r w:rsidRPr="00396962">
        <w:rPr>
          <w:b/>
          <w:szCs w:val="22"/>
        </w:rPr>
        <w:t xml:space="preserve"> в состав которой, при необходимости, отдельным пунктом, должны быть включены расходы Контрагента на перебазировку персонала</w:t>
      </w:r>
      <w:r>
        <w:rPr>
          <w:b/>
          <w:szCs w:val="22"/>
        </w:rPr>
        <w:t xml:space="preserve"> </w:t>
      </w:r>
      <w:r w:rsidRPr="00232DB5">
        <w:rPr>
          <w:b/>
          <w:szCs w:val="22"/>
        </w:rPr>
        <w:t>(проезд, проживание, питание)</w:t>
      </w:r>
      <w:r w:rsidRPr="00396962">
        <w:rPr>
          <w:b/>
          <w:szCs w:val="22"/>
        </w:rPr>
        <w:t>, оборудования и техники, необходимых для выполнения данных работ.</w:t>
      </w:r>
    </w:p>
    <w:p w:rsidR="009741D3" w:rsidRPr="006F3BB8" w:rsidRDefault="009741D3" w:rsidP="00550C54">
      <w:pPr>
        <w:spacing w:before="0"/>
        <w:ind w:firstLine="567"/>
        <w:jc w:val="both"/>
        <w:rPr>
          <w:szCs w:val="22"/>
        </w:rPr>
      </w:pPr>
    </w:p>
    <w:p w:rsidR="009741D3" w:rsidRDefault="008F0C98" w:rsidP="009741D3">
      <w:pPr>
        <w:autoSpaceDE w:val="0"/>
        <w:jc w:val="both"/>
        <w:rPr>
          <w:b/>
          <w:szCs w:val="22"/>
        </w:rPr>
      </w:pPr>
      <w:r w:rsidRPr="006E2A11">
        <w:rPr>
          <w:rFonts w:cs="Arial"/>
          <w:b/>
          <w:szCs w:val="22"/>
          <w:u w:val="single"/>
        </w:rPr>
        <w:t>Проектно-техническая документация:</w:t>
      </w:r>
      <w:r w:rsidR="009741D3">
        <w:rPr>
          <w:b/>
          <w:szCs w:val="22"/>
        </w:rPr>
        <w:t xml:space="preserve">   </w:t>
      </w:r>
      <w:r w:rsidR="009741D3" w:rsidRPr="00106B40">
        <w:rPr>
          <w:b/>
          <w:szCs w:val="22"/>
        </w:rPr>
        <w:t xml:space="preserve"> </w:t>
      </w:r>
    </w:p>
    <w:p w:rsidR="009741D3" w:rsidRDefault="009741D3" w:rsidP="009741D3">
      <w:pPr>
        <w:autoSpaceDE w:val="0"/>
        <w:jc w:val="both"/>
        <w:rPr>
          <w:szCs w:val="22"/>
        </w:rPr>
      </w:pPr>
      <w:r>
        <w:rPr>
          <w:b/>
          <w:szCs w:val="22"/>
        </w:rPr>
        <w:t xml:space="preserve">Лот № 1: </w:t>
      </w:r>
      <w:r>
        <w:rPr>
          <w:szCs w:val="22"/>
        </w:rPr>
        <w:t xml:space="preserve">Утвержденная дефектная ведомость на Работы по </w:t>
      </w:r>
      <w:r w:rsidRPr="005C2667">
        <w:rPr>
          <w:szCs w:val="22"/>
        </w:rPr>
        <w:t xml:space="preserve">ремонту химзащиты </w:t>
      </w:r>
      <w:r w:rsidRPr="008F6290">
        <w:rPr>
          <w:szCs w:val="22"/>
        </w:rPr>
        <w:t>блока кислотных отстойников установки 25/7</w:t>
      </w:r>
      <w:r w:rsidRPr="005C2667">
        <w:rPr>
          <w:szCs w:val="22"/>
        </w:rPr>
        <w:t xml:space="preserve"> цех №5</w:t>
      </w:r>
      <w:r>
        <w:rPr>
          <w:szCs w:val="22"/>
        </w:rPr>
        <w:t>, локальной сметы №69-2017</w:t>
      </w:r>
      <w:r>
        <w:rPr>
          <w:b/>
          <w:szCs w:val="22"/>
        </w:rPr>
        <w:t xml:space="preserve"> </w:t>
      </w:r>
      <w:r>
        <w:rPr>
          <w:szCs w:val="22"/>
        </w:rPr>
        <w:t xml:space="preserve">на работы по </w:t>
      </w:r>
      <w:r w:rsidRPr="005C2667">
        <w:rPr>
          <w:szCs w:val="22"/>
        </w:rPr>
        <w:t xml:space="preserve">ремонту химзащиты </w:t>
      </w:r>
      <w:r w:rsidRPr="008F6290">
        <w:rPr>
          <w:szCs w:val="22"/>
        </w:rPr>
        <w:t>блока кислотных отстойников установки 25/7</w:t>
      </w:r>
      <w:r w:rsidRPr="005C2667">
        <w:rPr>
          <w:szCs w:val="22"/>
        </w:rPr>
        <w:t xml:space="preserve"> цех №5</w:t>
      </w:r>
      <w:r>
        <w:rPr>
          <w:szCs w:val="22"/>
        </w:rPr>
        <w:t xml:space="preserve"> </w:t>
      </w:r>
      <w:r w:rsidRPr="00F815C6">
        <w:rPr>
          <w:color w:val="000000"/>
          <w:szCs w:val="22"/>
        </w:rPr>
        <w:t xml:space="preserve">передаются Контрагентам в электронном </w:t>
      </w:r>
      <w:r w:rsidRPr="00F815C6">
        <w:rPr>
          <w:szCs w:val="22"/>
        </w:rPr>
        <w:t xml:space="preserve">виде, посредством </w:t>
      </w:r>
      <w:r w:rsidRPr="00F815C6">
        <w:rPr>
          <w:szCs w:val="22"/>
          <w:lang w:val="en-US"/>
        </w:rPr>
        <w:t>USB</w:t>
      </w:r>
      <w:r w:rsidRPr="00F815C6">
        <w:rPr>
          <w:szCs w:val="22"/>
        </w:rPr>
        <w:t xml:space="preserve"> флеш - накопителя / электронной почты.</w:t>
      </w:r>
    </w:p>
    <w:p w:rsidR="008F0C98" w:rsidRPr="004C7243" w:rsidRDefault="009741D3" w:rsidP="009741D3">
      <w:pPr>
        <w:autoSpaceDE w:val="0"/>
        <w:jc w:val="both"/>
        <w:rPr>
          <w:szCs w:val="22"/>
        </w:rPr>
      </w:pPr>
      <w:r>
        <w:rPr>
          <w:b/>
          <w:szCs w:val="22"/>
        </w:rPr>
        <w:t xml:space="preserve">   Лот № 2: </w:t>
      </w:r>
      <w:r>
        <w:rPr>
          <w:szCs w:val="22"/>
        </w:rPr>
        <w:t xml:space="preserve">Утвержденная дефектная ведомость на Работы по </w:t>
      </w:r>
      <w:r w:rsidRPr="005C2667">
        <w:rPr>
          <w:szCs w:val="22"/>
        </w:rPr>
        <w:t>ремонту химзащиты эстакады налива серной кислоты в ж/д цистерны установки РХ цех № 5</w:t>
      </w:r>
      <w:r>
        <w:rPr>
          <w:szCs w:val="22"/>
        </w:rPr>
        <w:t>, локальной сметы №63-2017</w:t>
      </w:r>
      <w:r>
        <w:rPr>
          <w:b/>
          <w:szCs w:val="22"/>
        </w:rPr>
        <w:t xml:space="preserve"> </w:t>
      </w:r>
      <w:r>
        <w:rPr>
          <w:szCs w:val="22"/>
        </w:rPr>
        <w:t xml:space="preserve">на работы по </w:t>
      </w:r>
      <w:r w:rsidRPr="005C2667">
        <w:rPr>
          <w:szCs w:val="22"/>
        </w:rPr>
        <w:t>ремонту химзащиты эстакады налива серной кислоты в ж/д цистерны установки РХ цех №5</w:t>
      </w:r>
      <w:r>
        <w:rPr>
          <w:szCs w:val="22"/>
        </w:rPr>
        <w:t xml:space="preserve"> </w:t>
      </w:r>
      <w:r w:rsidRPr="00F815C6">
        <w:rPr>
          <w:color w:val="000000"/>
          <w:szCs w:val="22"/>
        </w:rPr>
        <w:t xml:space="preserve">передаются Контрагентам в электронном </w:t>
      </w:r>
      <w:r w:rsidRPr="00F815C6">
        <w:rPr>
          <w:szCs w:val="22"/>
        </w:rPr>
        <w:t xml:space="preserve">виде, посредством </w:t>
      </w:r>
      <w:r w:rsidRPr="00F815C6">
        <w:rPr>
          <w:szCs w:val="22"/>
          <w:lang w:val="en-US"/>
        </w:rPr>
        <w:t>USB</w:t>
      </w:r>
      <w:r w:rsidRPr="00F815C6">
        <w:rPr>
          <w:szCs w:val="22"/>
        </w:rPr>
        <w:t xml:space="preserve"> флеш - накопителя / электронной почты</w:t>
      </w:r>
      <w:r w:rsidR="00985B13" w:rsidRPr="004C7243">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985B13" w:rsidRPr="007E57B9" w:rsidRDefault="007E57B9" w:rsidP="00985B13">
      <w:pPr>
        <w:autoSpaceDE w:val="0"/>
        <w:spacing w:after="120"/>
        <w:jc w:val="both"/>
        <w:rPr>
          <w:szCs w:val="22"/>
        </w:rPr>
      </w:pPr>
      <w:r w:rsidRPr="007E57B9">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985B13" w:rsidRPr="007E57B9">
        <w:rPr>
          <w:szCs w:val="22"/>
        </w:rPr>
        <w:t xml:space="preserve">, в.т.ч. </w:t>
      </w:r>
      <w:r w:rsidR="009741D3">
        <w:rPr>
          <w:szCs w:val="22"/>
        </w:rPr>
        <w:t>СП 16.13330.2011, СП 63.13330.2012, СП 70.13330.2012, СП 45.13330.2012, СП 75.13330.2011, СП 61.13330.2012, СП 126.13330.2012</w:t>
      </w:r>
      <w:r w:rsidR="009741D3" w:rsidRPr="00D02722">
        <w:rPr>
          <w:szCs w:val="22"/>
        </w:rPr>
        <w:t>, Правила по охране труда в строительстве, утв. приказом от 1 июня 2015 г. N 336н</w:t>
      </w:r>
      <w:r w:rsidR="00146A7C" w:rsidRPr="00146A7C">
        <w:rPr>
          <w:szCs w:val="22"/>
        </w:rPr>
        <w:t>.</w:t>
      </w:r>
    </w:p>
    <w:p w:rsidR="00985B13" w:rsidRDefault="00985B13" w:rsidP="00985B13">
      <w:pPr>
        <w:autoSpaceDE w:val="0"/>
        <w:spacing w:after="120"/>
        <w:jc w:val="both"/>
        <w:rPr>
          <w:szCs w:val="22"/>
        </w:rPr>
      </w:pPr>
      <w:r w:rsidRPr="007E57B9">
        <w:rPr>
          <w:szCs w:val="22"/>
        </w:rPr>
        <w:t xml:space="preserve">        Осуществлять работы в соответствии со сметными расчетами, утвержденной дефектной ведомостью,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985B13" w:rsidRPr="00654131" w:rsidRDefault="00985B13" w:rsidP="00985B13">
      <w:pPr>
        <w:autoSpaceDE w:val="0"/>
        <w:spacing w:after="120"/>
        <w:jc w:val="both"/>
        <w:rPr>
          <w:b/>
          <w:iCs/>
          <w:szCs w:val="22"/>
        </w:rPr>
      </w:pPr>
      <w:r>
        <w:rPr>
          <w:b/>
          <w:szCs w:val="22"/>
        </w:rPr>
        <w:t xml:space="preserve">  </w:t>
      </w:r>
      <w:r w:rsidR="00146A7C">
        <w:rPr>
          <w:b/>
          <w:szCs w:val="22"/>
        </w:rPr>
        <w:t xml:space="preserve">Локальные сметы </w:t>
      </w:r>
      <w:r w:rsidR="009741D3">
        <w:rPr>
          <w:b/>
          <w:szCs w:val="22"/>
        </w:rPr>
        <w:t>№69-2017, 63-2017</w:t>
      </w:r>
      <w:r w:rsidR="00146A7C" w:rsidRPr="004C2F04">
        <w:rPr>
          <w:b/>
          <w:szCs w:val="22"/>
        </w:rPr>
        <w:t>,</w:t>
      </w:r>
      <w:r w:rsidR="00146A7C" w:rsidRPr="00296F78">
        <w:rPr>
          <w:b/>
          <w:szCs w:val="22"/>
        </w:rPr>
        <w:t xml:space="preserve"> представленные в составе проектно-технической документации изменениям со стороны контрагентов не подлежат</w:t>
      </w:r>
      <w:r w:rsidRPr="00654131">
        <w:rPr>
          <w:b/>
          <w:szCs w:val="22"/>
        </w:rPr>
        <w:t>.</w:t>
      </w:r>
    </w:p>
    <w:p w:rsidR="00EF1336" w:rsidRDefault="00EF1336" w:rsidP="0076276E">
      <w:pPr>
        <w:autoSpaceDE w:val="0"/>
        <w:spacing w:after="120"/>
        <w:jc w:val="both"/>
        <w:rPr>
          <w:rFonts w:cs="Arial"/>
          <w:b/>
          <w:iCs/>
          <w:szCs w:val="22"/>
        </w:rPr>
      </w:pPr>
      <w:r w:rsidRPr="00EF1336">
        <w:rPr>
          <w:rFonts w:cs="Arial"/>
          <w:b/>
          <w:iCs/>
          <w:szCs w:val="22"/>
        </w:rPr>
        <w:t>3. Основные требования к Контрагенту.</w:t>
      </w:r>
    </w:p>
    <w:tbl>
      <w:tblPr>
        <w:tblW w:w="10373" w:type="dxa"/>
        <w:tblInd w:w="83" w:type="dxa"/>
        <w:tblLayout w:type="fixed"/>
        <w:tblLook w:val="0000" w:firstRow="0" w:lastRow="0" w:firstColumn="0" w:lastColumn="0" w:noHBand="0" w:noVBand="0"/>
      </w:tblPr>
      <w:tblGrid>
        <w:gridCol w:w="660"/>
        <w:gridCol w:w="3760"/>
        <w:gridCol w:w="2835"/>
        <w:gridCol w:w="1533"/>
        <w:gridCol w:w="1585"/>
      </w:tblGrid>
      <w:tr w:rsidR="009741D3" w:rsidTr="00DD0B57">
        <w:trPr>
          <w:trHeight w:val="300"/>
          <w:tblHeader/>
        </w:trPr>
        <w:tc>
          <w:tcPr>
            <w:tcW w:w="660" w:type="dxa"/>
            <w:tcBorders>
              <w:top w:val="single" w:sz="4" w:space="0" w:color="000000"/>
              <w:left w:val="single" w:sz="4" w:space="0" w:color="000000"/>
              <w:bottom w:val="single" w:sz="4" w:space="0" w:color="000000"/>
            </w:tcBorders>
            <w:shd w:val="clear" w:color="auto" w:fill="D9D9D9"/>
            <w:vAlign w:val="center"/>
          </w:tcPr>
          <w:p w:rsidR="009741D3" w:rsidRPr="009741D3" w:rsidRDefault="009741D3" w:rsidP="00F94C63">
            <w:pPr>
              <w:rPr>
                <w:rFonts w:cs="Arial"/>
                <w:b/>
                <w:bCs/>
                <w:sz w:val="20"/>
                <w:szCs w:val="20"/>
              </w:rPr>
            </w:pPr>
            <w:r w:rsidRPr="009741D3">
              <w:rPr>
                <w:rFonts w:cs="Arial"/>
                <w:b/>
                <w:bCs/>
                <w:sz w:val="20"/>
                <w:szCs w:val="20"/>
              </w:rPr>
              <w:t>№ п/п</w:t>
            </w:r>
          </w:p>
        </w:tc>
        <w:tc>
          <w:tcPr>
            <w:tcW w:w="3760" w:type="dxa"/>
            <w:tcBorders>
              <w:top w:val="single" w:sz="4" w:space="0" w:color="000000"/>
              <w:left w:val="single" w:sz="4" w:space="0" w:color="000000"/>
              <w:bottom w:val="single" w:sz="4" w:space="0" w:color="000000"/>
            </w:tcBorders>
            <w:shd w:val="clear" w:color="auto" w:fill="D9D9D9"/>
            <w:vAlign w:val="center"/>
          </w:tcPr>
          <w:p w:rsidR="009741D3" w:rsidRPr="009741D3" w:rsidRDefault="009741D3" w:rsidP="00F94C63">
            <w:pPr>
              <w:rPr>
                <w:rFonts w:cs="Arial"/>
                <w:b/>
                <w:bCs/>
                <w:sz w:val="20"/>
                <w:szCs w:val="20"/>
              </w:rPr>
            </w:pPr>
            <w:r w:rsidRPr="009741D3">
              <w:rPr>
                <w:rFonts w:cs="Arial"/>
                <w:b/>
                <w:bCs/>
                <w:sz w:val="20"/>
                <w:szCs w:val="20"/>
              </w:rPr>
              <w:t xml:space="preserve">Требование </w:t>
            </w:r>
            <w:r w:rsidRPr="009741D3">
              <w:rPr>
                <w:rFonts w:cs="Arial"/>
                <w:b/>
                <w:bCs/>
                <w:sz w:val="20"/>
                <w:szCs w:val="20"/>
              </w:rPr>
              <w:br/>
              <w:t>(параметр оценки)</w:t>
            </w:r>
          </w:p>
        </w:tc>
        <w:tc>
          <w:tcPr>
            <w:tcW w:w="2835" w:type="dxa"/>
            <w:tcBorders>
              <w:top w:val="single" w:sz="4" w:space="0" w:color="000000"/>
              <w:left w:val="single" w:sz="4" w:space="0" w:color="000000"/>
              <w:bottom w:val="single" w:sz="4" w:space="0" w:color="000000"/>
            </w:tcBorders>
            <w:shd w:val="clear" w:color="auto" w:fill="D9D9D9"/>
            <w:vAlign w:val="center"/>
          </w:tcPr>
          <w:p w:rsidR="009741D3" w:rsidRPr="009741D3" w:rsidRDefault="009741D3" w:rsidP="00F94C63">
            <w:pPr>
              <w:rPr>
                <w:rFonts w:cs="Arial"/>
                <w:b/>
                <w:bCs/>
                <w:sz w:val="20"/>
                <w:szCs w:val="20"/>
              </w:rPr>
            </w:pPr>
            <w:r w:rsidRPr="009741D3">
              <w:rPr>
                <w:rFonts w:cs="Arial"/>
                <w:b/>
                <w:bCs/>
                <w:sz w:val="20"/>
                <w:szCs w:val="20"/>
              </w:rPr>
              <w:t>Документы, подтверждающие соответствия требованию</w:t>
            </w:r>
          </w:p>
        </w:tc>
        <w:tc>
          <w:tcPr>
            <w:tcW w:w="1533" w:type="dxa"/>
            <w:tcBorders>
              <w:top w:val="single" w:sz="4" w:space="0" w:color="000000"/>
              <w:left w:val="single" w:sz="4" w:space="0" w:color="000000"/>
              <w:bottom w:val="single" w:sz="4" w:space="0" w:color="000000"/>
            </w:tcBorders>
            <w:shd w:val="clear" w:color="auto" w:fill="D9D9D9"/>
            <w:vAlign w:val="center"/>
          </w:tcPr>
          <w:p w:rsidR="009741D3" w:rsidRPr="009741D3" w:rsidRDefault="009741D3" w:rsidP="00F94C63">
            <w:pPr>
              <w:rPr>
                <w:rFonts w:cs="Arial"/>
                <w:b/>
                <w:bCs/>
                <w:sz w:val="20"/>
                <w:szCs w:val="20"/>
              </w:rPr>
            </w:pPr>
            <w:r w:rsidRPr="009741D3">
              <w:rPr>
                <w:rFonts w:cs="Arial"/>
                <w:b/>
                <w:bCs/>
                <w:sz w:val="20"/>
                <w:szCs w:val="20"/>
              </w:rPr>
              <w:t>Единица измерения</w:t>
            </w:r>
          </w:p>
        </w:tc>
        <w:tc>
          <w:tcPr>
            <w:tcW w:w="158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741D3" w:rsidRPr="009741D3" w:rsidRDefault="009741D3" w:rsidP="00DD0B57">
            <w:pPr>
              <w:ind w:right="-108"/>
              <w:rPr>
                <w:rFonts w:cs="Arial"/>
                <w:b/>
                <w:bCs/>
                <w:sz w:val="20"/>
                <w:szCs w:val="20"/>
              </w:rPr>
            </w:pPr>
            <w:r w:rsidRPr="009741D3">
              <w:rPr>
                <w:rFonts w:cs="Arial"/>
                <w:b/>
                <w:bCs/>
                <w:sz w:val="20"/>
                <w:szCs w:val="20"/>
              </w:rPr>
              <w:t>Условия соответствия</w:t>
            </w:r>
          </w:p>
        </w:tc>
      </w:tr>
      <w:tr w:rsidR="009741D3" w:rsidTr="00DD0B57">
        <w:trPr>
          <w:trHeight w:val="164"/>
          <w:tblHeader/>
        </w:trPr>
        <w:tc>
          <w:tcPr>
            <w:tcW w:w="660" w:type="dxa"/>
            <w:tcBorders>
              <w:top w:val="single" w:sz="4" w:space="0" w:color="000000"/>
              <w:left w:val="single" w:sz="4" w:space="0" w:color="000000"/>
              <w:bottom w:val="single" w:sz="4" w:space="0" w:color="000000"/>
            </w:tcBorders>
            <w:shd w:val="clear" w:color="auto" w:fill="D9D9D9"/>
            <w:vAlign w:val="center"/>
          </w:tcPr>
          <w:p w:rsidR="009741D3" w:rsidRPr="009741D3" w:rsidRDefault="009741D3" w:rsidP="00F94C63">
            <w:pPr>
              <w:rPr>
                <w:rFonts w:cs="Arial"/>
                <w:b/>
                <w:sz w:val="20"/>
                <w:szCs w:val="20"/>
              </w:rPr>
            </w:pPr>
            <w:r w:rsidRPr="009741D3">
              <w:rPr>
                <w:rFonts w:cs="Arial"/>
                <w:b/>
                <w:sz w:val="20"/>
                <w:szCs w:val="20"/>
              </w:rPr>
              <w:t>1</w:t>
            </w:r>
          </w:p>
        </w:tc>
        <w:tc>
          <w:tcPr>
            <w:tcW w:w="3760" w:type="dxa"/>
            <w:tcBorders>
              <w:top w:val="single" w:sz="4" w:space="0" w:color="000000"/>
              <w:left w:val="single" w:sz="4" w:space="0" w:color="000000"/>
              <w:bottom w:val="single" w:sz="4" w:space="0" w:color="000000"/>
            </w:tcBorders>
            <w:shd w:val="clear" w:color="auto" w:fill="D9D9D9"/>
            <w:vAlign w:val="center"/>
          </w:tcPr>
          <w:p w:rsidR="009741D3" w:rsidRPr="009741D3" w:rsidRDefault="009741D3" w:rsidP="00F94C63">
            <w:pPr>
              <w:rPr>
                <w:rFonts w:cs="Arial"/>
                <w:b/>
                <w:sz w:val="20"/>
                <w:szCs w:val="20"/>
              </w:rPr>
            </w:pPr>
            <w:r w:rsidRPr="009741D3">
              <w:rPr>
                <w:rFonts w:cs="Arial"/>
                <w:b/>
                <w:sz w:val="20"/>
                <w:szCs w:val="20"/>
              </w:rPr>
              <w:t>2</w:t>
            </w:r>
          </w:p>
        </w:tc>
        <w:tc>
          <w:tcPr>
            <w:tcW w:w="2835" w:type="dxa"/>
            <w:tcBorders>
              <w:top w:val="single" w:sz="4" w:space="0" w:color="000000"/>
              <w:left w:val="single" w:sz="4" w:space="0" w:color="000000"/>
              <w:bottom w:val="single" w:sz="4" w:space="0" w:color="000000"/>
            </w:tcBorders>
            <w:shd w:val="clear" w:color="auto" w:fill="D9D9D9"/>
            <w:vAlign w:val="center"/>
          </w:tcPr>
          <w:p w:rsidR="009741D3" w:rsidRPr="005E0037" w:rsidRDefault="009741D3" w:rsidP="00F94C63">
            <w:pPr>
              <w:rPr>
                <w:rFonts w:cs="Arial"/>
                <w:b/>
                <w:sz w:val="20"/>
                <w:szCs w:val="20"/>
              </w:rPr>
            </w:pPr>
            <w:r w:rsidRPr="005E0037">
              <w:rPr>
                <w:rFonts w:cs="Arial"/>
                <w:b/>
                <w:sz w:val="20"/>
                <w:szCs w:val="20"/>
              </w:rPr>
              <w:t>3</w:t>
            </w:r>
          </w:p>
        </w:tc>
        <w:tc>
          <w:tcPr>
            <w:tcW w:w="1533" w:type="dxa"/>
            <w:tcBorders>
              <w:top w:val="single" w:sz="4" w:space="0" w:color="000000"/>
              <w:left w:val="single" w:sz="4" w:space="0" w:color="000000"/>
              <w:bottom w:val="single" w:sz="4" w:space="0" w:color="000000"/>
            </w:tcBorders>
            <w:shd w:val="clear" w:color="auto" w:fill="D9D9D9"/>
            <w:vAlign w:val="center"/>
          </w:tcPr>
          <w:p w:rsidR="009741D3" w:rsidRPr="009741D3" w:rsidRDefault="009741D3" w:rsidP="00F94C63">
            <w:pPr>
              <w:rPr>
                <w:rFonts w:cs="Arial"/>
                <w:b/>
                <w:sz w:val="20"/>
                <w:szCs w:val="20"/>
              </w:rPr>
            </w:pPr>
            <w:r w:rsidRPr="009741D3">
              <w:rPr>
                <w:rFonts w:cs="Arial"/>
                <w:b/>
                <w:sz w:val="20"/>
                <w:szCs w:val="20"/>
              </w:rPr>
              <w:t>4</w:t>
            </w:r>
          </w:p>
        </w:tc>
        <w:tc>
          <w:tcPr>
            <w:tcW w:w="158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741D3" w:rsidRPr="009741D3" w:rsidRDefault="009741D3" w:rsidP="00F94C63">
            <w:pPr>
              <w:rPr>
                <w:rFonts w:cs="Arial"/>
                <w:sz w:val="20"/>
                <w:szCs w:val="20"/>
              </w:rPr>
            </w:pPr>
            <w:r w:rsidRPr="009741D3">
              <w:rPr>
                <w:rFonts w:cs="Arial"/>
                <w:b/>
                <w:sz w:val="20"/>
                <w:szCs w:val="20"/>
              </w:rPr>
              <w:t>5</w:t>
            </w:r>
          </w:p>
        </w:tc>
      </w:tr>
      <w:tr w:rsidR="009741D3" w:rsidRPr="00232DB5" w:rsidTr="00DD0B57">
        <w:trPr>
          <w:trHeight w:val="164"/>
        </w:trPr>
        <w:tc>
          <w:tcPr>
            <w:tcW w:w="6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1</w:t>
            </w:r>
          </w:p>
        </w:tc>
        <w:tc>
          <w:tcPr>
            <w:tcW w:w="37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autoSpaceDE w:val="0"/>
              <w:jc w:val="both"/>
              <w:rPr>
                <w:rFonts w:cs="Arial"/>
                <w:sz w:val="20"/>
                <w:szCs w:val="20"/>
              </w:rPr>
            </w:pPr>
            <w:r w:rsidRPr="009741D3">
              <w:rPr>
                <w:rFonts w:cs="Arial"/>
                <w:sz w:val="20"/>
                <w:szCs w:val="20"/>
              </w:rPr>
              <w:t>Среднегодовой объем выполненных СМР, по устройству, ремонту химической защиты  строительных конструкций на опасных производственных объектах, в том числе, но не ограничиваясь, на ОАО «Славнефть-ЯНОС», ОАО «Газпром нефть», ОАО «НК «Роснефть», за последние 3 года.</w:t>
            </w:r>
          </w:p>
        </w:tc>
        <w:tc>
          <w:tcPr>
            <w:tcW w:w="2835" w:type="dxa"/>
            <w:tcBorders>
              <w:top w:val="single" w:sz="4" w:space="0" w:color="000000"/>
              <w:left w:val="single" w:sz="4" w:space="0" w:color="000000"/>
              <w:bottom w:val="single" w:sz="4" w:space="0" w:color="000000"/>
            </w:tcBorders>
            <w:shd w:val="clear" w:color="auto" w:fill="auto"/>
            <w:vAlign w:val="center"/>
          </w:tcPr>
          <w:p w:rsidR="009741D3" w:rsidRPr="005E0037" w:rsidRDefault="009741D3" w:rsidP="00F94C63">
            <w:pPr>
              <w:autoSpaceDE w:val="0"/>
              <w:ind w:left="34"/>
              <w:jc w:val="both"/>
              <w:rPr>
                <w:rFonts w:cs="Arial"/>
                <w:sz w:val="20"/>
                <w:szCs w:val="20"/>
                <w:shd w:val="clear" w:color="auto" w:fill="FFFF00"/>
              </w:rPr>
            </w:pPr>
            <w:r w:rsidRPr="005E0037">
              <w:rPr>
                <w:rFonts w:cs="Arial"/>
                <w:sz w:val="20"/>
                <w:szCs w:val="20"/>
              </w:rPr>
              <w:t>Справка об опыте работы за 2014-2016 г.г. за подписью руководителя организации (Форма 7), референц-лист</w:t>
            </w:r>
          </w:p>
        </w:tc>
        <w:tc>
          <w:tcPr>
            <w:tcW w:w="1533"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autoSpaceDE w:val="0"/>
              <w:ind w:left="34"/>
              <w:jc w:val="both"/>
              <w:rPr>
                <w:rFonts w:cs="Arial"/>
                <w:sz w:val="20"/>
                <w:szCs w:val="20"/>
              </w:rPr>
            </w:pPr>
            <w:r>
              <w:rPr>
                <w:rFonts w:cs="Arial"/>
                <w:sz w:val="20"/>
                <w:szCs w:val="20"/>
              </w:rPr>
              <w:t>р</w:t>
            </w:r>
            <w:r w:rsidRPr="009741D3">
              <w:rPr>
                <w:rFonts w:cs="Arial"/>
                <w:sz w:val="20"/>
                <w:szCs w:val="20"/>
              </w:rPr>
              <w:t>убль, без НДС</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41D3" w:rsidRPr="009741D3" w:rsidRDefault="009741D3" w:rsidP="00F94C63">
            <w:pPr>
              <w:autoSpaceDE w:val="0"/>
              <w:jc w:val="both"/>
              <w:rPr>
                <w:rFonts w:cs="Arial"/>
                <w:sz w:val="20"/>
                <w:szCs w:val="20"/>
              </w:rPr>
            </w:pPr>
            <w:r w:rsidRPr="009741D3">
              <w:rPr>
                <w:rFonts w:cs="Arial"/>
                <w:sz w:val="20"/>
                <w:szCs w:val="20"/>
              </w:rPr>
              <w:t xml:space="preserve">10 000 000 </w:t>
            </w:r>
          </w:p>
          <w:p w:rsidR="009741D3" w:rsidRPr="009741D3" w:rsidRDefault="009741D3" w:rsidP="00F94C63">
            <w:pPr>
              <w:autoSpaceDE w:val="0"/>
              <w:jc w:val="both"/>
              <w:rPr>
                <w:rFonts w:cs="Arial"/>
                <w:sz w:val="20"/>
                <w:szCs w:val="20"/>
              </w:rPr>
            </w:pPr>
            <w:r w:rsidRPr="009741D3">
              <w:rPr>
                <w:rFonts w:cs="Arial"/>
                <w:sz w:val="20"/>
                <w:szCs w:val="20"/>
              </w:rPr>
              <w:t>и более</w:t>
            </w:r>
          </w:p>
        </w:tc>
      </w:tr>
      <w:tr w:rsidR="009741D3" w:rsidRPr="00232DB5" w:rsidTr="00DD0B57">
        <w:trPr>
          <w:trHeight w:val="164"/>
        </w:trPr>
        <w:tc>
          <w:tcPr>
            <w:tcW w:w="6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2</w:t>
            </w:r>
          </w:p>
        </w:tc>
        <w:tc>
          <w:tcPr>
            <w:tcW w:w="37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autoSpaceDE w:val="0"/>
              <w:ind w:left="34"/>
              <w:jc w:val="both"/>
              <w:rPr>
                <w:rFonts w:cs="Arial"/>
                <w:sz w:val="20"/>
                <w:szCs w:val="20"/>
              </w:rPr>
            </w:pPr>
            <w:r w:rsidRPr="009741D3">
              <w:rPr>
                <w:rFonts w:cs="Arial"/>
                <w:sz w:val="20"/>
                <w:szCs w:val="20"/>
              </w:rPr>
              <w:t>Наличие свидетельства СРО с разрешением на производство соответствующих предмету закупки работ, которые оказывают влияние на безопасность объектов капитального строительства по предмету закупки.</w:t>
            </w:r>
          </w:p>
          <w:p w:rsidR="009741D3" w:rsidRPr="009741D3" w:rsidRDefault="009741D3" w:rsidP="00F94C63">
            <w:pPr>
              <w:autoSpaceDE w:val="0"/>
              <w:ind w:left="34"/>
              <w:jc w:val="both"/>
              <w:rPr>
                <w:rFonts w:cs="Arial"/>
                <w:sz w:val="20"/>
                <w:szCs w:val="20"/>
              </w:rPr>
            </w:pPr>
            <w:r w:rsidRPr="009741D3">
              <w:rPr>
                <w:rFonts w:cs="Arial"/>
                <w:sz w:val="20"/>
                <w:szCs w:val="20"/>
              </w:rPr>
              <w:t>(Стоимость одного договора, который в праве заключать контрагент согласно свидетельства СРО).</w:t>
            </w:r>
          </w:p>
        </w:tc>
        <w:tc>
          <w:tcPr>
            <w:tcW w:w="2835" w:type="dxa"/>
            <w:tcBorders>
              <w:top w:val="single" w:sz="4" w:space="0" w:color="000000"/>
              <w:left w:val="single" w:sz="4" w:space="0" w:color="000000"/>
              <w:bottom w:val="single" w:sz="4" w:space="0" w:color="000000"/>
            </w:tcBorders>
            <w:shd w:val="clear" w:color="auto" w:fill="auto"/>
            <w:vAlign w:val="center"/>
          </w:tcPr>
          <w:p w:rsidR="009741D3" w:rsidRPr="005E0037" w:rsidRDefault="009741D3" w:rsidP="009741D3">
            <w:pPr>
              <w:numPr>
                <w:ilvl w:val="0"/>
                <w:numId w:val="11"/>
              </w:numPr>
              <w:tabs>
                <w:tab w:val="clear" w:pos="1778"/>
                <w:tab w:val="left" w:pos="644"/>
                <w:tab w:val="num" w:pos="720"/>
              </w:tabs>
              <w:suppressAutoHyphens/>
              <w:autoSpaceDE w:val="0"/>
              <w:spacing w:before="0"/>
              <w:ind w:left="34" w:hanging="360"/>
              <w:jc w:val="both"/>
              <w:rPr>
                <w:rFonts w:cs="Arial"/>
                <w:sz w:val="20"/>
                <w:szCs w:val="20"/>
              </w:rPr>
            </w:pPr>
            <w:r w:rsidRPr="005E0037">
              <w:rPr>
                <w:rFonts w:cs="Arial"/>
                <w:sz w:val="20"/>
                <w:szCs w:val="20"/>
              </w:rPr>
              <w:t>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533"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Pr>
                <w:rFonts w:cs="Arial"/>
                <w:sz w:val="20"/>
                <w:szCs w:val="20"/>
              </w:rPr>
              <w:t>р</w:t>
            </w:r>
            <w:r w:rsidRPr="009741D3">
              <w:rPr>
                <w:rFonts w:cs="Arial"/>
                <w:sz w:val="20"/>
                <w:szCs w:val="20"/>
              </w:rPr>
              <w:t>убль</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10 000 000 и более</w:t>
            </w:r>
          </w:p>
        </w:tc>
      </w:tr>
      <w:tr w:rsidR="009741D3" w:rsidRPr="009571D3" w:rsidTr="00DD0B5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lastRenderedPageBreak/>
              <w:t>3</w:t>
            </w:r>
          </w:p>
        </w:tc>
        <w:tc>
          <w:tcPr>
            <w:tcW w:w="37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9741D3">
            <w:pPr>
              <w:autoSpaceDE w:val="0"/>
              <w:jc w:val="both"/>
              <w:rPr>
                <w:rFonts w:cs="Arial"/>
                <w:sz w:val="20"/>
                <w:szCs w:val="20"/>
              </w:rPr>
            </w:pPr>
            <w:r w:rsidRPr="009741D3">
              <w:rPr>
                <w:rFonts w:cs="Arial"/>
                <w:sz w:val="20"/>
                <w:szCs w:val="20"/>
              </w:rPr>
              <w:t xml:space="preserve">Производственная база строительно-монтажной организации, с производственными мощностями или ее аренда. </w:t>
            </w:r>
          </w:p>
        </w:tc>
        <w:tc>
          <w:tcPr>
            <w:tcW w:w="2835" w:type="dxa"/>
            <w:tcBorders>
              <w:top w:val="single" w:sz="4" w:space="0" w:color="000000"/>
              <w:left w:val="single" w:sz="4" w:space="0" w:color="000000"/>
              <w:bottom w:val="single" w:sz="4" w:space="0" w:color="000000"/>
            </w:tcBorders>
            <w:shd w:val="clear" w:color="auto" w:fill="auto"/>
            <w:vAlign w:val="center"/>
          </w:tcPr>
          <w:p w:rsidR="009741D3" w:rsidRPr="005E0037" w:rsidRDefault="009741D3" w:rsidP="00F94C63">
            <w:pPr>
              <w:autoSpaceDE w:val="0"/>
              <w:ind w:left="34"/>
              <w:jc w:val="both"/>
              <w:rPr>
                <w:rFonts w:cs="Arial"/>
                <w:sz w:val="20"/>
                <w:szCs w:val="20"/>
              </w:rPr>
            </w:pPr>
            <w:r w:rsidRPr="005E0037">
              <w:rPr>
                <w:rFonts w:cs="Arial"/>
                <w:sz w:val="20"/>
                <w:szCs w:val="20"/>
              </w:rPr>
              <w:t>Справка о наличии производственных мощностей (Форма 9).</w:t>
            </w:r>
          </w:p>
          <w:p w:rsidR="009741D3" w:rsidRPr="005E0037" w:rsidRDefault="009741D3" w:rsidP="00F94C63">
            <w:pPr>
              <w:autoSpaceDE w:val="0"/>
              <w:ind w:left="34"/>
              <w:jc w:val="both"/>
              <w:rPr>
                <w:rFonts w:cs="Arial"/>
                <w:sz w:val="20"/>
                <w:szCs w:val="20"/>
              </w:rPr>
            </w:pPr>
          </w:p>
        </w:tc>
        <w:tc>
          <w:tcPr>
            <w:tcW w:w="1533" w:type="dxa"/>
            <w:tcBorders>
              <w:top w:val="single" w:sz="4" w:space="0" w:color="000000"/>
              <w:left w:val="single" w:sz="4" w:space="0" w:color="000000"/>
              <w:bottom w:val="single" w:sz="4" w:space="0" w:color="000000"/>
            </w:tcBorders>
            <w:shd w:val="clear" w:color="auto" w:fill="auto"/>
          </w:tcPr>
          <w:p w:rsidR="009741D3" w:rsidRPr="009741D3" w:rsidRDefault="009741D3" w:rsidP="00F94C63">
            <w:pPr>
              <w:rPr>
                <w:rFonts w:cs="Arial"/>
                <w:sz w:val="20"/>
                <w:szCs w:val="20"/>
              </w:rPr>
            </w:pPr>
            <w:r>
              <w:rPr>
                <w:rFonts w:cs="Arial"/>
                <w:sz w:val="20"/>
                <w:szCs w:val="20"/>
              </w:rPr>
              <w:t>н</w:t>
            </w:r>
            <w:r w:rsidRPr="009741D3">
              <w:rPr>
                <w:rFonts w:cs="Arial"/>
                <w:sz w:val="20"/>
                <w:szCs w:val="20"/>
              </w:rPr>
              <w:t>аличие/ отсутствие</w:t>
            </w:r>
          </w:p>
        </w:tc>
        <w:tc>
          <w:tcPr>
            <w:tcW w:w="1585" w:type="dxa"/>
            <w:tcBorders>
              <w:top w:val="single" w:sz="4" w:space="0" w:color="000000"/>
              <w:left w:val="single" w:sz="4" w:space="0" w:color="000000"/>
              <w:bottom w:val="single" w:sz="4" w:space="0" w:color="000000"/>
              <w:right w:val="single" w:sz="4" w:space="0" w:color="000000"/>
            </w:tcBorders>
            <w:shd w:val="clear" w:color="auto" w:fill="auto"/>
          </w:tcPr>
          <w:p w:rsidR="009741D3" w:rsidRPr="009741D3" w:rsidRDefault="009741D3" w:rsidP="00F94C63">
            <w:pPr>
              <w:rPr>
                <w:rFonts w:cs="Arial"/>
                <w:sz w:val="20"/>
                <w:szCs w:val="20"/>
              </w:rPr>
            </w:pPr>
            <w:r w:rsidRPr="009741D3">
              <w:rPr>
                <w:rFonts w:cs="Arial"/>
                <w:sz w:val="20"/>
                <w:szCs w:val="20"/>
              </w:rPr>
              <w:t>наличие</w:t>
            </w:r>
          </w:p>
        </w:tc>
      </w:tr>
      <w:tr w:rsidR="009741D3" w:rsidRPr="009571D3" w:rsidTr="00DD0B5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4</w:t>
            </w:r>
          </w:p>
        </w:tc>
        <w:tc>
          <w:tcPr>
            <w:tcW w:w="37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autoSpaceDE w:val="0"/>
              <w:ind w:left="34"/>
              <w:jc w:val="both"/>
              <w:rPr>
                <w:rFonts w:eastAsia="Calibri" w:cs="Arial"/>
                <w:sz w:val="20"/>
                <w:szCs w:val="20"/>
              </w:rPr>
            </w:pPr>
            <w:r w:rsidRPr="009741D3">
              <w:rPr>
                <w:rFonts w:cs="Arial"/>
                <w:sz w:val="20"/>
                <w:szCs w:val="20"/>
              </w:rPr>
              <w:t>Для обеспечения работ организация должна иметь:</w:t>
            </w:r>
          </w:p>
        </w:tc>
        <w:tc>
          <w:tcPr>
            <w:tcW w:w="2835" w:type="dxa"/>
            <w:tcBorders>
              <w:top w:val="single" w:sz="4" w:space="0" w:color="000000"/>
              <w:left w:val="single" w:sz="4" w:space="0" w:color="000000"/>
              <w:bottom w:val="single" w:sz="4" w:space="0" w:color="000000"/>
            </w:tcBorders>
            <w:shd w:val="clear" w:color="auto" w:fill="auto"/>
            <w:vAlign w:val="center"/>
          </w:tcPr>
          <w:p w:rsidR="009741D3" w:rsidRPr="005E0037" w:rsidRDefault="009741D3" w:rsidP="00F94C63">
            <w:pPr>
              <w:autoSpaceDE w:val="0"/>
              <w:ind w:left="34"/>
              <w:jc w:val="both"/>
              <w:rPr>
                <w:rFonts w:eastAsia="Calibri" w:cs="Arial"/>
                <w:sz w:val="20"/>
                <w:szCs w:val="20"/>
              </w:rPr>
            </w:pPr>
          </w:p>
        </w:tc>
        <w:tc>
          <w:tcPr>
            <w:tcW w:w="1533"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41D3" w:rsidRPr="009741D3" w:rsidRDefault="009741D3" w:rsidP="00F94C63">
            <w:pPr>
              <w:rPr>
                <w:rFonts w:cs="Arial"/>
                <w:sz w:val="20"/>
                <w:szCs w:val="20"/>
              </w:rPr>
            </w:pPr>
          </w:p>
        </w:tc>
      </w:tr>
      <w:tr w:rsidR="009741D3" w:rsidRPr="009571D3" w:rsidTr="00DD0B57">
        <w:trPr>
          <w:trHeight w:val="677"/>
        </w:trPr>
        <w:tc>
          <w:tcPr>
            <w:tcW w:w="6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4.1</w:t>
            </w:r>
          </w:p>
        </w:tc>
        <w:tc>
          <w:tcPr>
            <w:tcW w:w="37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autoSpaceDE w:val="0"/>
              <w:jc w:val="both"/>
              <w:rPr>
                <w:rFonts w:cs="Arial"/>
                <w:sz w:val="20"/>
                <w:szCs w:val="20"/>
              </w:rPr>
            </w:pPr>
            <w:r w:rsidRPr="009741D3">
              <w:rPr>
                <w:rFonts w:cs="Arial"/>
                <w:sz w:val="20"/>
                <w:szCs w:val="20"/>
              </w:rPr>
              <w:t xml:space="preserve">-участок по выполнению строительных работ, </w:t>
            </w:r>
          </w:p>
        </w:tc>
        <w:tc>
          <w:tcPr>
            <w:tcW w:w="2835" w:type="dxa"/>
            <w:tcBorders>
              <w:top w:val="single" w:sz="4" w:space="0" w:color="000000"/>
              <w:left w:val="single" w:sz="4" w:space="0" w:color="000000"/>
              <w:bottom w:val="single" w:sz="4" w:space="0" w:color="000000"/>
            </w:tcBorders>
            <w:shd w:val="clear" w:color="auto" w:fill="auto"/>
            <w:vAlign w:val="center"/>
          </w:tcPr>
          <w:p w:rsidR="009741D3" w:rsidRPr="005E0037" w:rsidRDefault="009741D3" w:rsidP="00F94C63">
            <w:pPr>
              <w:autoSpaceDE w:val="0"/>
              <w:ind w:left="34"/>
              <w:jc w:val="both"/>
              <w:rPr>
                <w:rFonts w:eastAsia="Calibri" w:cs="Arial"/>
                <w:sz w:val="20"/>
                <w:szCs w:val="20"/>
              </w:rPr>
            </w:pPr>
            <w:r w:rsidRPr="005E0037">
              <w:rPr>
                <w:rFonts w:cs="Arial"/>
                <w:sz w:val="20"/>
                <w:szCs w:val="20"/>
              </w:rPr>
              <w:t>Справка о наличии производственных мощностей (Форма 9).</w:t>
            </w:r>
          </w:p>
        </w:tc>
        <w:tc>
          <w:tcPr>
            <w:tcW w:w="1533" w:type="dxa"/>
            <w:tcBorders>
              <w:top w:val="single" w:sz="4" w:space="0" w:color="000000"/>
              <w:left w:val="single" w:sz="4" w:space="0" w:color="000000"/>
              <w:bottom w:val="single" w:sz="4" w:space="0" w:color="000000"/>
            </w:tcBorders>
            <w:shd w:val="clear" w:color="auto" w:fill="auto"/>
          </w:tcPr>
          <w:p w:rsidR="009741D3" w:rsidRPr="009741D3" w:rsidRDefault="009741D3" w:rsidP="00F94C63">
            <w:pPr>
              <w:rPr>
                <w:rFonts w:cs="Arial"/>
                <w:sz w:val="20"/>
                <w:szCs w:val="20"/>
              </w:rPr>
            </w:pPr>
            <w:r>
              <w:rPr>
                <w:rFonts w:cs="Arial"/>
                <w:sz w:val="20"/>
                <w:szCs w:val="20"/>
              </w:rPr>
              <w:t>н</w:t>
            </w:r>
            <w:r w:rsidRPr="009741D3">
              <w:rPr>
                <w:rFonts w:cs="Arial"/>
                <w:sz w:val="20"/>
                <w:szCs w:val="20"/>
              </w:rPr>
              <w:t>аличие/ отсутствие</w:t>
            </w:r>
          </w:p>
        </w:tc>
        <w:tc>
          <w:tcPr>
            <w:tcW w:w="1585" w:type="dxa"/>
            <w:tcBorders>
              <w:top w:val="single" w:sz="4" w:space="0" w:color="000000"/>
              <w:left w:val="single" w:sz="4" w:space="0" w:color="000000"/>
              <w:bottom w:val="single" w:sz="4" w:space="0" w:color="000000"/>
              <w:right w:val="single" w:sz="4" w:space="0" w:color="000000"/>
            </w:tcBorders>
            <w:shd w:val="clear" w:color="auto" w:fill="auto"/>
          </w:tcPr>
          <w:p w:rsidR="009741D3" w:rsidRPr="009741D3" w:rsidRDefault="009741D3" w:rsidP="00F94C63">
            <w:pPr>
              <w:rPr>
                <w:rFonts w:cs="Arial"/>
                <w:sz w:val="20"/>
                <w:szCs w:val="20"/>
              </w:rPr>
            </w:pPr>
            <w:r w:rsidRPr="009741D3">
              <w:rPr>
                <w:rFonts w:cs="Arial"/>
                <w:sz w:val="20"/>
                <w:szCs w:val="20"/>
              </w:rPr>
              <w:t>наличие</w:t>
            </w:r>
          </w:p>
        </w:tc>
      </w:tr>
      <w:tr w:rsidR="009741D3" w:rsidRPr="00E27382" w:rsidTr="00DD0B57">
        <w:trPr>
          <w:trHeight w:val="517"/>
        </w:trPr>
        <w:tc>
          <w:tcPr>
            <w:tcW w:w="6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4.2</w:t>
            </w:r>
          </w:p>
        </w:tc>
        <w:tc>
          <w:tcPr>
            <w:tcW w:w="37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autoSpaceDE w:val="0"/>
              <w:jc w:val="both"/>
              <w:rPr>
                <w:rFonts w:cs="Arial"/>
                <w:sz w:val="20"/>
                <w:szCs w:val="20"/>
              </w:rPr>
            </w:pPr>
            <w:r w:rsidRPr="009741D3">
              <w:rPr>
                <w:rFonts w:cs="Arial"/>
                <w:sz w:val="20"/>
                <w:szCs w:val="20"/>
              </w:rPr>
              <w:t xml:space="preserve">группу входного контроля закупаемых  материалов, </w:t>
            </w:r>
          </w:p>
        </w:tc>
        <w:tc>
          <w:tcPr>
            <w:tcW w:w="2835" w:type="dxa"/>
            <w:tcBorders>
              <w:left w:val="single" w:sz="4" w:space="0" w:color="000000"/>
            </w:tcBorders>
            <w:shd w:val="clear" w:color="auto" w:fill="auto"/>
            <w:vAlign w:val="center"/>
          </w:tcPr>
          <w:p w:rsidR="009741D3" w:rsidRPr="005E0037" w:rsidRDefault="009741D3" w:rsidP="00F94C63">
            <w:pPr>
              <w:autoSpaceDE w:val="0"/>
              <w:jc w:val="both"/>
              <w:rPr>
                <w:rFonts w:cs="Arial"/>
                <w:sz w:val="20"/>
                <w:szCs w:val="20"/>
              </w:rPr>
            </w:pPr>
            <w:r w:rsidRPr="005E0037">
              <w:rPr>
                <w:rFonts w:cs="Arial"/>
                <w:sz w:val="20"/>
                <w:szCs w:val="20"/>
              </w:rPr>
              <w:t xml:space="preserve">Копия документа, подтверждающего наличие договорных отношений или собственность - группы входного контроля оборудования и материалов </w:t>
            </w:r>
          </w:p>
        </w:tc>
        <w:tc>
          <w:tcPr>
            <w:tcW w:w="1533" w:type="dxa"/>
            <w:tcBorders>
              <w:top w:val="single" w:sz="4" w:space="0" w:color="000000"/>
              <w:left w:val="single" w:sz="4" w:space="0" w:color="000000"/>
              <w:bottom w:val="single" w:sz="4" w:space="0" w:color="000000"/>
            </w:tcBorders>
            <w:shd w:val="clear" w:color="auto" w:fill="auto"/>
          </w:tcPr>
          <w:p w:rsidR="009741D3" w:rsidRPr="009741D3" w:rsidRDefault="009741D3" w:rsidP="00F94C63">
            <w:pPr>
              <w:rPr>
                <w:rFonts w:cs="Arial"/>
                <w:sz w:val="20"/>
                <w:szCs w:val="20"/>
              </w:rPr>
            </w:pPr>
            <w:r>
              <w:rPr>
                <w:rFonts w:cs="Arial"/>
                <w:sz w:val="20"/>
                <w:szCs w:val="20"/>
              </w:rPr>
              <w:t>н</w:t>
            </w:r>
            <w:r w:rsidRPr="009741D3">
              <w:rPr>
                <w:rFonts w:cs="Arial"/>
                <w:sz w:val="20"/>
                <w:szCs w:val="20"/>
              </w:rPr>
              <w:t>аличие/ отсутствие</w:t>
            </w:r>
          </w:p>
        </w:tc>
        <w:tc>
          <w:tcPr>
            <w:tcW w:w="1585" w:type="dxa"/>
            <w:tcBorders>
              <w:top w:val="single" w:sz="4" w:space="0" w:color="000000"/>
              <w:left w:val="single" w:sz="4" w:space="0" w:color="000000"/>
              <w:bottom w:val="single" w:sz="4" w:space="0" w:color="000000"/>
              <w:right w:val="single" w:sz="4" w:space="0" w:color="000000"/>
            </w:tcBorders>
            <w:shd w:val="clear" w:color="auto" w:fill="auto"/>
          </w:tcPr>
          <w:p w:rsidR="009741D3" w:rsidRPr="009741D3" w:rsidRDefault="009741D3" w:rsidP="00F94C63">
            <w:pPr>
              <w:rPr>
                <w:rFonts w:cs="Arial"/>
                <w:sz w:val="20"/>
                <w:szCs w:val="20"/>
              </w:rPr>
            </w:pPr>
            <w:r w:rsidRPr="009741D3">
              <w:rPr>
                <w:rFonts w:cs="Arial"/>
                <w:sz w:val="20"/>
                <w:szCs w:val="20"/>
              </w:rPr>
              <w:t>наличие</w:t>
            </w:r>
          </w:p>
        </w:tc>
      </w:tr>
      <w:tr w:rsidR="009741D3" w:rsidRPr="00950887" w:rsidTr="00DD0B5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4.3</w:t>
            </w:r>
          </w:p>
        </w:tc>
        <w:tc>
          <w:tcPr>
            <w:tcW w:w="37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autoSpaceDE w:val="0"/>
              <w:jc w:val="both"/>
              <w:rPr>
                <w:rFonts w:cs="Arial"/>
                <w:sz w:val="20"/>
                <w:szCs w:val="20"/>
              </w:rPr>
            </w:pPr>
            <w:r w:rsidRPr="009741D3">
              <w:rPr>
                <w:rFonts w:cs="Arial"/>
                <w:sz w:val="20"/>
                <w:szCs w:val="20"/>
              </w:rPr>
              <w:t>наличие Политики в области ПБ, ОТ и ОС</w:t>
            </w:r>
          </w:p>
        </w:tc>
        <w:tc>
          <w:tcPr>
            <w:tcW w:w="2835" w:type="dxa"/>
            <w:tcBorders>
              <w:top w:val="single" w:sz="4" w:space="0" w:color="000000"/>
              <w:left w:val="single" w:sz="4" w:space="0" w:color="000000"/>
              <w:bottom w:val="single" w:sz="4" w:space="0" w:color="000000"/>
            </w:tcBorders>
            <w:shd w:val="clear" w:color="auto" w:fill="auto"/>
            <w:vAlign w:val="center"/>
          </w:tcPr>
          <w:p w:rsidR="009741D3" w:rsidRPr="005E0037" w:rsidRDefault="009741D3" w:rsidP="00F94C63">
            <w:pPr>
              <w:autoSpaceDE w:val="0"/>
              <w:ind w:left="34"/>
              <w:jc w:val="both"/>
              <w:rPr>
                <w:rFonts w:cs="Arial"/>
                <w:sz w:val="20"/>
                <w:szCs w:val="20"/>
              </w:rPr>
            </w:pPr>
            <w:r w:rsidRPr="005E0037">
              <w:rPr>
                <w:rFonts w:cs="Arial"/>
                <w:sz w:val="20"/>
                <w:szCs w:val="20"/>
              </w:rPr>
              <w:t>Копия Политики в области ПБ, ОТ и ОС</w:t>
            </w:r>
          </w:p>
        </w:tc>
        <w:tc>
          <w:tcPr>
            <w:tcW w:w="1533" w:type="dxa"/>
            <w:tcBorders>
              <w:top w:val="single" w:sz="4" w:space="0" w:color="000000"/>
              <w:left w:val="single" w:sz="4" w:space="0" w:color="000000"/>
              <w:bottom w:val="single" w:sz="4" w:space="0" w:color="000000"/>
            </w:tcBorders>
            <w:shd w:val="clear" w:color="auto" w:fill="auto"/>
          </w:tcPr>
          <w:p w:rsidR="009741D3" w:rsidRPr="009741D3" w:rsidRDefault="009741D3" w:rsidP="00F94C63">
            <w:pPr>
              <w:rPr>
                <w:rFonts w:cs="Arial"/>
                <w:sz w:val="20"/>
                <w:szCs w:val="20"/>
              </w:rPr>
            </w:pPr>
            <w:r w:rsidRPr="009741D3">
              <w:rPr>
                <w:rFonts w:cs="Arial"/>
                <w:sz w:val="20"/>
                <w:szCs w:val="20"/>
              </w:rPr>
              <w:t>Наличие/ отсутствие</w:t>
            </w:r>
          </w:p>
        </w:tc>
        <w:tc>
          <w:tcPr>
            <w:tcW w:w="1585" w:type="dxa"/>
            <w:tcBorders>
              <w:top w:val="single" w:sz="4" w:space="0" w:color="000000"/>
              <w:left w:val="single" w:sz="4" w:space="0" w:color="000000"/>
              <w:bottom w:val="single" w:sz="4" w:space="0" w:color="000000"/>
              <w:right w:val="single" w:sz="4" w:space="0" w:color="000000"/>
            </w:tcBorders>
            <w:shd w:val="clear" w:color="auto" w:fill="auto"/>
          </w:tcPr>
          <w:p w:rsidR="009741D3" w:rsidRPr="009741D3" w:rsidRDefault="009741D3" w:rsidP="00F94C63">
            <w:pPr>
              <w:rPr>
                <w:rFonts w:cs="Arial"/>
                <w:sz w:val="20"/>
                <w:szCs w:val="20"/>
              </w:rPr>
            </w:pPr>
            <w:r w:rsidRPr="009741D3">
              <w:rPr>
                <w:rFonts w:cs="Arial"/>
                <w:sz w:val="20"/>
                <w:szCs w:val="20"/>
              </w:rPr>
              <w:t>наличие</w:t>
            </w:r>
          </w:p>
        </w:tc>
      </w:tr>
      <w:tr w:rsidR="009741D3" w:rsidRPr="00950887" w:rsidTr="00DD0B5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4.4</w:t>
            </w:r>
          </w:p>
        </w:tc>
        <w:tc>
          <w:tcPr>
            <w:tcW w:w="37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autoSpaceDE w:val="0"/>
              <w:jc w:val="both"/>
              <w:rPr>
                <w:rFonts w:cs="Arial"/>
                <w:sz w:val="20"/>
                <w:szCs w:val="20"/>
              </w:rPr>
            </w:pPr>
            <w:r w:rsidRPr="009741D3">
              <w:rPr>
                <w:rFonts w:cs="Arial"/>
                <w:sz w:val="20"/>
                <w:szCs w:val="20"/>
              </w:rPr>
              <w:t>наличие инструкций по профессиям и каждому виду выполняемых работ,</w:t>
            </w:r>
          </w:p>
        </w:tc>
        <w:tc>
          <w:tcPr>
            <w:tcW w:w="2835" w:type="dxa"/>
            <w:tcBorders>
              <w:top w:val="single" w:sz="4" w:space="0" w:color="000000"/>
              <w:left w:val="single" w:sz="4" w:space="0" w:color="000000"/>
              <w:bottom w:val="single" w:sz="4" w:space="0" w:color="000000"/>
            </w:tcBorders>
            <w:shd w:val="clear" w:color="auto" w:fill="auto"/>
            <w:vAlign w:val="center"/>
          </w:tcPr>
          <w:p w:rsidR="009741D3" w:rsidRPr="005E0037" w:rsidRDefault="009741D3" w:rsidP="00F94C63">
            <w:pPr>
              <w:autoSpaceDE w:val="0"/>
              <w:ind w:left="34"/>
              <w:jc w:val="both"/>
              <w:rPr>
                <w:rFonts w:cs="Arial"/>
                <w:sz w:val="20"/>
                <w:szCs w:val="20"/>
              </w:rPr>
            </w:pPr>
            <w:r w:rsidRPr="005E0037">
              <w:rPr>
                <w:rFonts w:cs="Arial"/>
                <w:sz w:val="20"/>
                <w:szCs w:val="20"/>
              </w:rPr>
              <w:t>Копия документов, подтверждающих наличие инструкций</w:t>
            </w:r>
          </w:p>
        </w:tc>
        <w:tc>
          <w:tcPr>
            <w:tcW w:w="1533" w:type="dxa"/>
            <w:tcBorders>
              <w:top w:val="single" w:sz="4" w:space="0" w:color="000000"/>
              <w:left w:val="single" w:sz="4" w:space="0" w:color="000000"/>
              <w:bottom w:val="single" w:sz="4" w:space="0" w:color="000000"/>
            </w:tcBorders>
            <w:shd w:val="clear" w:color="auto" w:fill="auto"/>
          </w:tcPr>
          <w:p w:rsidR="009741D3" w:rsidRPr="009741D3" w:rsidRDefault="009741D3" w:rsidP="00F94C63">
            <w:pPr>
              <w:rPr>
                <w:rFonts w:cs="Arial"/>
                <w:sz w:val="20"/>
                <w:szCs w:val="20"/>
              </w:rPr>
            </w:pPr>
            <w:r>
              <w:rPr>
                <w:rFonts w:cs="Arial"/>
                <w:sz w:val="20"/>
                <w:szCs w:val="20"/>
              </w:rPr>
              <w:t>н</w:t>
            </w:r>
            <w:r w:rsidRPr="009741D3">
              <w:rPr>
                <w:rFonts w:cs="Arial"/>
                <w:sz w:val="20"/>
                <w:szCs w:val="20"/>
              </w:rPr>
              <w:t>аличие/ отсутствие</w:t>
            </w:r>
          </w:p>
        </w:tc>
        <w:tc>
          <w:tcPr>
            <w:tcW w:w="1585" w:type="dxa"/>
            <w:tcBorders>
              <w:top w:val="single" w:sz="4" w:space="0" w:color="000000"/>
              <w:left w:val="single" w:sz="4" w:space="0" w:color="000000"/>
              <w:bottom w:val="single" w:sz="4" w:space="0" w:color="000000"/>
              <w:right w:val="single" w:sz="4" w:space="0" w:color="000000"/>
            </w:tcBorders>
            <w:shd w:val="clear" w:color="auto" w:fill="auto"/>
          </w:tcPr>
          <w:p w:rsidR="009741D3" w:rsidRPr="009741D3" w:rsidRDefault="009741D3" w:rsidP="00F94C63">
            <w:pPr>
              <w:rPr>
                <w:rFonts w:cs="Arial"/>
                <w:sz w:val="20"/>
                <w:szCs w:val="20"/>
              </w:rPr>
            </w:pPr>
            <w:r w:rsidRPr="009741D3">
              <w:rPr>
                <w:rFonts w:cs="Arial"/>
                <w:sz w:val="20"/>
                <w:szCs w:val="20"/>
              </w:rPr>
              <w:t>наличие</w:t>
            </w:r>
          </w:p>
        </w:tc>
      </w:tr>
      <w:tr w:rsidR="009741D3" w:rsidRPr="00950887" w:rsidTr="00DD0B5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4.5</w:t>
            </w:r>
          </w:p>
        </w:tc>
        <w:tc>
          <w:tcPr>
            <w:tcW w:w="37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autoSpaceDE w:val="0"/>
              <w:jc w:val="both"/>
              <w:rPr>
                <w:rFonts w:cs="Arial"/>
                <w:sz w:val="20"/>
                <w:szCs w:val="20"/>
              </w:rPr>
            </w:pPr>
            <w:r w:rsidRPr="009741D3">
              <w:rPr>
                <w:rFonts w:cs="Arial"/>
                <w:sz w:val="20"/>
                <w:szCs w:val="20"/>
              </w:rPr>
              <w:t>наличие, нормативную численность и квалификацию персонала службы ПБ, ОТ и ОС для обеспечения контроля по проведению работ,</w:t>
            </w:r>
          </w:p>
        </w:tc>
        <w:tc>
          <w:tcPr>
            <w:tcW w:w="2835" w:type="dxa"/>
            <w:tcBorders>
              <w:top w:val="single" w:sz="4" w:space="0" w:color="000000"/>
              <w:left w:val="single" w:sz="4" w:space="0" w:color="000000"/>
              <w:bottom w:val="single" w:sz="4" w:space="0" w:color="000000"/>
            </w:tcBorders>
            <w:shd w:val="clear" w:color="auto" w:fill="auto"/>
            <w:vAlign w:val="center"/>
          </w:tcPr>
          <w:p w:rsidR="009741D3" w:rsidRPr="005E0037" w:rsidRDefault="009741D3" w:rsidP="00F94C63">
            <w:pPr>
              <w:autoSpaceDE w:val="0"/>
              <w:ind w:left="34"/>
              <w:jc w:val="both"/>
              <w:rPr>
                <w:rFonts w:cs="Arial"/>
                <w:sz w:val="20"/>
                <w:szCs w:val="20"/>
              </w:rPr>
            </w:pPr>
            <w:r w:rsidRPr="005E0037">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533" w:type="dxa"/>
            <w:tcBorders>
              <w:top w:val="single" w:sz="4" w:space="0" w:color="000000"/>
              <w:left w:val="single" w:sz="4" w:space="0" w:color="000000"/>
              <w:bottom w:val="single" w:sz="4" w:space="0" w:color="000000"/>
            </w:tcBorders>
            <w:shd w:val="clear" w:color="auto" w:fill="auto"/>
          </w:tcPr>
          <w:p w:rsidR="009741D3" w:rsidRPr="009741D3" w:rsidRDefault="009741D3" w:rsidP="00F94C63">
            <w:pPr>
              <w:rPr>
                <w:rFonts w:cs="Arial"/>
                <w:sz w:val="20"/>
                <w:szCs w:val="20"/>
              </w:rPr>
            </w:pPr>
            <w:r>
              <w:rPr>
                <w:rFonts w:cs="Arial"/>
                <w:sz w:val="20"/>
                <w:szCs w:val="20"/>
              </w:rPr>
              <w:t>н</w:t>
            </w:r>
            <w:r w:rsidRPr="009741D3">
              <w:rPr>
                <w:rFonts w:cs="Arial"/>
                <w:sz w:val="20"/>
                <w:szCs w:val="20"/>
              </w:rPr>
              <w:t>е менее 1 инженера по ТБ на 50 работников подрядной организации, непосредст-вено выполняю-щих работы</w:t>
            </w:r>
          </w:p>
        </w:tc>
        <w:tc>
          <w:tcPr>
            <w:tcW w:w="1585" w:type="dxa"/>
            <w:tcBorders>
              <w:top w:val="single" w:sz="4" w:space="0" w:color="000000"/>
              <w:left w:val="single" w:sz="4" w:space="0" w:color="000000"/>
              <w:bottom w:val="single" w:sz="4" w:space="0" w:color="000000"/>
              <w:right w:val="single" w:sz="4" w:space="0" w:color="000000"/>
            </w:tcBorders>
            <w:shd w:val="clear" w:color="auto" w:fill="auto"/>
          </w:tcPr>
          <w:p w:rsidR="009741D3" w:rsidRPr="009741D3" w:rsidRDefault="009741D3" w:rsidP="00F94C63">
            <w:pPr>
              <w:rPr>
                <w:rFonts w:cs="Arial"/>
                <w:sz w:val="20"/>
                <w:szCs w:val="20"/>
              </w:rPr>
            </w:pPr>
            <w:r w:rsidRPr="009741D3">
              <w:rPr>
                <w:rFonts w:cs="Arial"/>
                <w:sz w:val="20"/>
                <w:szCs w:val="20"/>
              </w:rPr>
              <w:t>наличие</w:t>
            </w:r>
          </w:p>
        </w:tc>
      </w:tr>
      <w:tr w:rsidR="009741D3" w:rsidRPr="009571D3" w:rsidTr="00DD0B57">
        <w:trPr>
          <w:trHeight w:val="797"/>
        </w:trPr>
        <w:tc>
          <w:tcPr>
            <w:tcW w:w="6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4.6</w:t>
            </w:r>
          </w:p>
        </w:tc>
        <w:tc>
          <w:tcPr>
            <w:tcW w:w="37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9741D3">
            <w:pPr>
              <w:autoSpaceDE w:val="0"/>
              <w:jc w:val="both"/>
              <w:rPr>
                <w:rFonts w:cs="Arial"/>
                <w:sz w:val="20"/>
                <w:szCs w:val="20"/>
              </w:rPr>
            </w:pPr>
            <w:r w:rsidRPr="009741D3">
              <w:rPr>
                <w:rFonts w:cs="Arial"/>
                <w:sz w:val="20"/>
                <w:szCs w:val="20"/>
              </w:rPr>
              <w:t>-технику для уборки территории ремонтируемого объекта во время и после проведения работ.</w:t>
            </w:r>
          </w:p>
        </w:tc>
        <w:tc>
          <w:tcPr>
            <w:tcW w:w="2835" w:type="dxa"/>
            <w:tcBorders>
              <w:top w:val="single" w:sz="4" w:space="0" w:color="000000"/>
              <w:left w:val="single" w:sz="4" w:space="0" w:color="000000"/>
              <w:bottom w:val="single" w:sz="4" w:space="0" w:color="000000"/>
            </w:tcBorders>
            <w:shd w:val="clear" w:color="auto" w:fill="auto"/>
            <w:vAlign w:val="center"/>
          </w:tcPr>
          <w:p w:rsidR="009741D3" w:rsidRPr="005E0037" w:rsidRDefault="009741D3" w:rsidP="00F94C63">
            <w:pPr>
              <w:autoSpaceDE w:val="0"/>
              <w:ind w:left="34"/>
              <w:jc w:val="both"/>
              <w:rPr>
                <w:rFonts w:cs="Arial"/>
                <w:sz w:val="20"/>
                <w:szCs w:val="20"/>
              </w:rPr>
            </w:pPr>
            <w:r w:rsidRPr="005E0037">
              <w:rPr>
                <w:rFonts w:cs="Arial"/>
                <w:sz w:val="20"/>
                <w:szCs w:val="20"/>
              </w:rPr>
              <w:t>Справка о наличии производственных мощностей (Форма 9).</w:t>
            </w:r>
          </w:p>
        </w:tc>
        <w:tc>
          <w:tcPr>
            <w:tcW w:w="1533"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ед.</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41D3" w:rsidRPr="009741D3" w:rsidRDefault="009741D3" w:rsidP="00F94C63">
            <w:pPr>
              <w:rPr>
                <w:rFonts w:cs="Arial"/>
                <w:sz w:val="20"/>
                <w:szCs w:val="20"/>
                <w:highlight w:val="yellow"/>
              </w:rPr>
            </w:pPr>
            <w:r w:rsidRPr="009741D3">
              <w:rPr>
                <w:rFonts w:cs="Arial"/>
                <w:sz w:val="20"/>
                <w:szCs w:val="20"/>
              </w:rPr>
              <w:t>1 и более</w:t>
            </w:r>
          </w:p>
        </w:tc>
      </w:tr>
      <w:tr w:rsidR="009741D3" w:rsidRPr="00727428" w:rsidTr="00DD0B5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5</w:t>
            </w:r>
          </w:p>
        </w:tc>
        <w:tc>
          <w:tcPr>
            <w:tcW w:w="37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autoSpaceDE w:val="0"/>
              <w:jc w:val="both"/>
              <w:rPr>
                <w:rFonts w:cs="Arial"/>
                <w:sz w:val="20"/>
                <w:szCs w:val="20"/>
              </w:rPr>
            </w:pPr>
            <w:r w:rsidRPr="009741D3">
              <w:rPr>
                <w:rFonts w:cs="Arial"/>
                <w:sz w:val="20"/>
                <w:szCs w:val="20"/>
              </w:rPr>
              <w:t xml:space="preserve">Обученный и аттестованный персонал в области работ по устройству и ремонту химической защиты строительных конструкций опасных производственных  объектов.  </w:t>
            </w:r>
          </w:p>
        </w:tc>
        <w:tc>
          <w:tcPr>
            <w:tcW w:w="2835" w:type="dxa"/>
            <w:tcBorders>
              <w:top w:val="single" w:sz="4" w:space="0" w:color="000000"/>
              <w:left w:val="single" w:sz="4" w:space="0" w:color="000000"/>
              <w:bottom w:val="single" w:sz="4" w:space="0" w:color="000000"/>
            </w:tcBorders>
            <w:shd w:val="clear" w:color="auto" w:fill="auto"/>
            <w:vAlign w:val="center"/>
          </w:tcPr>
          <w:p w:rsidR="009741D3" w:rsidRPr="005E0037" w:rsidRDefault="009741D3" w:rsidP="00F94C63">
            <w:pPr>
              <w:rPr>
                <w:rFonts w:eastAsia="Calibri" w:cs="Arial"/>
                <w:sz w:val="20"/>
                <w:szCs w:val="20"/>
              </w:rPr>
            </w:pPr>
          </w:p>
        </w:tc>
        <w:tc>
          <w:tcPr>
            <w:tcW w:w="1533"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чел.</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6 и более</w:t>
            </w:r>
          </w:p>
        </w:tc>
      </w:tr>
      <w:tr w:rsidR="009741D3" w:rsidRPr="00890F15" w:rsidTr="00DD0B5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5.1</w:t>
            </w:r>
          </w:p>
        </w:tc>
        <w:tc>
          <w:tcPr>
            <w:tcW w:w="3760" w:type="dxa"/>
            <w:tcBorders>
              <w:top w:val="single" w:sz="4" w:space="0" w:color="000000"/>
              <w:left w:val="single" w:sz="4" w:space="0" w:color="000000"/>
              <w:bottom w:val="single" w:sz="4" w:space="0" w:color="000000"/>
            </w:tcBorders>
            <w:shd w:val="clear" w:color="auto" w:fill="auto"/>
          </w:tcPr>
          <w:p w:rsidR="009741D3" w:rsidRPr="009741D3" w:rsidRDefault="009741D3" w:rsidP="00F94C63">
            <w:pPr>
              <w:jc w:val="both"/>
              <w:rPr>
                <w:rFonts w:cs="Arial"/>
                <w:color w:val="0070C0"/>
                <w:sz w:val="20"/>
                <w:szCs w:val="20"/>
              </w:rPr>
            </w:pPr>
            <w:r w:rsidRPr="009741D3">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9741D3">
              <w:rPr>
                <w:rFonts w:cs="Arial"/>
                <w:sz w:val="20"/>
                <w:szCs w:val="20"/>
                <w:vertAlign w:val="subscript"/>
              </w:rPr>
              <w:t>1</w:t>
            </w:r>
            <w:r w:rsidRPr="009741D3">
              <w:rPr>
                <w:rFonts w:cs="Arial"/>
                <w:sz w:val="20"/>
                <w:szCs w:val="20"/>
              </w:rPr>
              <w:t>, Б</w:t>
            </w:r>
            <w:r w:rsidRPr="009741D3">
              <w:rPr>
                <w:rFonts w:cs="Arial"/>
                <w:sz w:val="20"/>
                <w:szCs w:val="20"/>
                <w:vertAlign w:val="subscript"/>
              </w:rPr>
              <w:t>1.17</w:t>
            </w:r>
          </w:p>
        </w:tc>
        <w:tc>
          <w:tcPr>
            <w:tcW w:w="2835" w:type="dxa"/>
            <w:tcBorders>
              <w:top w:val="single" w:sz="4" w:space="0" w:color="000000"/>
              <w:left w:val="single" w:sz="4" w:space="0" w:color="000000"/>
              <w:bottom w:val="single" w:sz="4" w:space="0" w:color="000000"/>
            </w:tcBorders>
            <w:shd w:val="clear" w:color="auto" w:fill="auto"/>
          </w:tcPr>
          <w:p w:rsidR="009741D3" w:rsidRPr="005E0037" w:rsidRDefault="009741D3" w:rsidP="00F94C63">
            <w:pPr>
              <w:rPr>
                <w:rFonts w:cs="Arial"/>
                <w:sz w:val="20"/>
                <w:szCs w:val="20"/>
              </w:rPr>
            </w:pPr>
            <w:r w:rsidRPr="005E0037">
              <w:rPr>
                <w:rFonts w:cs="Arial"/>
                <w:sz w:val="20"/>
                <w:szCs w:val="20"/>
              </w:rPr>
              <w:t>Копии свидетельств и протоколов комиссий об аттестации</w:t>
            </w:r>
          </w:p>
        </w:tc>
        <w:tc>
          <w:tcPr>
            <w:tcW w:w="1533"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чел.</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41D3" w:rsidRPr="009741D3" w:rsidRDefault="009741D3" w:rsidP="00F94C63">
            <w:pPr>
              <w:rPr>
                <w:rFonts w:cs="Arial"/>
                <w:sz w:val="20"/>
                <w:szCs w:val="20"/>
                <w:highlight w:val="yellow"/>
              </w:rPr>
            </w:pPr>
            <w:r w:rsidRPr="009741D3">
              <w:rPr>
                <w:rFonts w:cs="Arial"/>
                <w:sz w:val="20"/>
                <w:szCs w:val="20"/>
              </w:rPr>
              <w:t>1 и более</w:t>
            </w:r>
          </w:p>
        </w:tc>
      </w:tr>
      <w:tr w:rsidR="009741D3" w:rsidRPr="00E27382" w:rsidTr="00DD0B5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5.2</w:t>
            </w:r>
          </w:p>
        </w:tc>
        <w:tc>
          <w:tcPr>
            <w:tcW w:w="3760" w:type="dxa"/>
            <w:tcBorders>
              <w:top w:val="single" w:sz="4" w:space="0" w:color="000000"/>
              <w:left w:val="single" w:sz="4" w:space="0" w:color="000000"/>
              <w:bottom w:val="single" w:sz="4" w:space="0" w:color="000000"/>
            </w:tcBorders>
            <w:shd w:val="clear" w:color="auto" w:fill="auto"/>
          </w:tcPr>
          <w:p w:rsidR="009741D3" w:rsidRPr="009741D3" w:rsidRDefault="009741D3" w:rsidP="00F94C63">
            <w:pPr>
              <w:jc w:val="both"/>
              <w:rPr>
                <w:rFonts w:cs="Arial"/>
                <w:sz w:val="20"/>
                <w:szCs w:val="20"/>
              </w:rPr>
            </w:pPr>
            <w:r w:rsidRPr="009741D3">
              <w:rPr>
                <w:rFonts w:cs="Arial"/>
                <w:sz w:val="20"/>
                <w:szCs w:val="20"/>
              </w:rPr>
              <w:t xml:space="preserve">Наличие мед. службы или предоставление гарантийного письма на заключенного договора с медицинской организацией на проведение регулярных предрейсовых и послерейсовых мед. </w:t>
            </w:r>
            <w:r w:rsidRPr="009741D3">
              <w:rPr>
                <w:rFonts w:cs="Arial"/>
                <w:sz w:val="20"/>
                <w:szCs w:val="20"/>
              </w:rPr>
              <w:lastRenderedPageBreak/>
              <w:t>осмотров водителей транспортных средств и оказание первой и/или медицинской помощи работникам.</w:t>
            </w:r>
          </w:p>
        </w:tc>
        <w:tc>
          <w:tcPr>
            <w:tcW w:w="2835" w:type="dxa"/>
            <w:tcBorders>
              <w:top w:val="single" w:sz="4" w:space="0" w:color="000000"/>
              <w:left w:val="single" w:sz="4" w:space="0" w:color="000000"/>
              <w:bottom w:val="single" w:sz="4" w:space="0" w:color="000000"/>
            </w:tcBorders>
            <w:shd w:val="clear" w:color="auto" w:fill="auto"/>
          </w:tcPr>
          <w:p w:rsidR="009741D3" w:rsidRPr="005E0037" w:rsidRDefault="009741D3" w:rsidP="00F94C63">
            <w:pPr>
              <w:rPr>
                <w:rFonts w:cs="Arial"/>
                <w:sz w:val="20"/>
                <w:szCs w:val="20"/>
              </w:rPr>
            </w:pPr>
            <w:r w:rsidRPr="005E0037">
              <w:rPr>
                <w:rFonts w:cs="Arial"/>
                <w:sz w:val="20"/>
                <w:szCs w:val="20"/>
              </w:rPr>
              <w:lastRenderedPageBreak/>
              <w:t xml:space="preserve">Справка о наличии мед.службы  или гарантийное письмо за подписью руководителя о заключении договора </w:t>
            </w:r>
          </w:p>
        </w:tc>
        <w:tc>
          <w:tcPr>
            <w:tcW w:w="1533" w:type="dxa"/>
            <w:tcBorders>
              <w:top w:val="single" w:sz="4" w:space="0" w:color="000000"/>
              <w:left w:val="single" w:sz="4" w:space="0" w:color="000000"/>
              <w:bottom w:val="single" w:sz="4" w:space="0" w:color="000000"/>
            </w:tcBorders>
            <w:shd w:val="clear" w:color="auto" w:fill="auto"/>
          </w:tcPr>
          <w:p w:rsidR="009741D3" w:rsidRPr="009741D3" w:rsidRDefault="009741D3" w:rsidP="00F94C63">
            <w:pPr>
              <w:rPr>
                <w:rFonts w:cs="Arial"/>
                <w:sz w:val="20"/>
                <w:szCs w:val="20"/>
              </w:rPr>
            </w:pPr>
            <w:r w:rsidRPr="009741D3">
              <w:rPr>
                <w:rFonts w:cs="Arial"/>
                <w:sz w:val="20"/>
                <w:szCs w:val="20"/>
              </w:rPr>
              <w:t>Наличие/ отсутствие</w:t>
            </w:r>
          </w:p>
        </w:tc>
        <w:tc>
          <w:tcPr>
            <w:tcW w:w="1585" w:type="dxa"/>
            <w:tcBorders>
              <w:top w:val="single" w:sz="4" w:space="0" w:color="000000"/>
              <w:left w:val="single" w:sz="4" w:space="0" w:color="000000"/>
              <w:bottom w:val="single" w:sz="4" w:space="0" w:color="000000"/>
              <w:right w:val="single" w:sz="4" w:space="0" w:color="000000"/>
            </w:tcBorders>
            <w:shd w:val="clear" w:color="auto" w:fill="auto"/>
          </w:tcPr>
          <w:p w:rsidR="009741D3" w:rsidRPr="009741D3" w:rsidRDefault="009741D3" w:rsidP="00F94C63">
            <w:pPr>
              <w:rPr>
                <w:rFonts w:cs="Arial"/>
                <w:sz w:val="20"/>
                <w:szCs w:val="20"/>
              </w:rPr>
            </w:pPr>
            <w:r w:rsidRPr="009741D3">
              <w:rPr>
                <w:rFonts w:cs="Arial"/>
                <w:sz w:val="20"/>
                <w:szCs w:val="20"/>
              </w:rPr>
              <w:t>наличие</w:t>
            </w:r>
          </w:p>
        </w:tc>
      </w:tr>
      <w:tr w:rsidR="009741D3" w:rsidRPr="00E27382" w:rsidTr="00DD0B5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lastRenderedPageBreak/>
              <w:t>5.3</w:t>
            </w:r>
          </w:p>
        </w:tc>
        <w:tc>
          <w:tcPr>
            <w:tcW w:w="3760" w:type="dxa"/>
            <w:tcBorders>
              <w:top w:val="single" w:sz="4" w:space="0" w:color="000000"/>
              <w:left w:val="single" w:sz="4" w:space="0" w:color="000000"/>
              <w:bottom w:val="single" w:sz="4" w:space="0" w:color="000000"/>
            </w:tcBorders>
            <w:shd w:val="clear" w:color="auto" w:fill="auto"/>
          </w:tcPr>
          <w:p w:rsidR="009741D3" w:rsidRPr="009741D3" w:rsidRDefault="009741D3" w:rsidP="00F94C63">
            <w:pPr>
              <w:jc w:val="both"/>
              <w:rPr>
                <w:rFonts w:cs="Arial"/>
                <w:sz w:val="20"/>
                <w:szCs w:val="20"/>
              </w:rPr>
            </w:pPr>
            <w:r w:rsidRPr="009741D3">
              <w:rPr>
                <w:rFonts w:cs="Arial"/>
                <w:sz w:val="20"/>
                <w:szCs w:val="20"/>
              </w:rPr>
              <w:t>Организация и проведение медицинских осмотров привлекаемого персонала.</w:t>
            </w:r>
          </w:p>
        </w:tc>
        <w:tc>
          <w:tcPr>
            <w:tcW w:w="2835" w:type="dxa"/>
            <w:tcBorders>
              <w:top w:val="single" w:sz="4" w:space="0" w:color="000000"/>
              <w:left w:val="single" w:sz="4" w:space="0" w:color="000000"/>
              <w:bottom w:val="single" w:sz="4" w:space="0" w:color="000000"/>
            </w:tcBorders>
            <w:shd w:val="clear" w:color="auto" w:fill="auto"/>
          </w:tcPr>
          <w:p w:rsidR="009741D3" w:rsidRPr="005E0037" w:rsidRDefault="009741D3" w:rsidP="00F94C63">
            <w:pPr>
              <w:rPr>
                <w:rFonts w:cs="Arial"/>
                <w:sz w:val="20"/>
                <w:szCs w:val="20"/>
              </w:rPr>
            </w:pPr>
            <w:r w:rsidRPr="005E0037">
              <w:rPr>
                <w:rFonts w:cs="Arial"/>
                <w:sz w:val="20"/>
                <w:szCs w:val="20"/>
              </w:rPr>
              <w:t>Копии документов, подтверждающих наличие договорных отношений, графиков, перечней и заключительных актов</w:t>
            </w:r>
          </w:p>
        </w:tc>
        <w:tc>
          <w:tcPr>
            <w:tcW w:w="1533" w:type="dxa"/>
            <w:tcBorders>
              <w:top w:val="single" w:sz="4" w:space="0" w:color="000000"/>
              <w:left w:val="single" w:sz="4" w:space="0" w:color="000000"/>
              <w:bottom w:val="single" w:sz="4" w:space="0" w:color="000000"/>
            </w:tcBorders>
            <w:shd w:val="clear" w:color="auto" w:fill="auto"/>
          </w:tcPr>
          <w:p w:rsidR="009741D3" w:rsidRPr="009741D3" w:rsidRDefault="009741D3" w:rsidP="00F94C63">
            <w:pPr>
              <w:rPr>
                <w:rFonts w:cs="Arial"/>
                <w:sz w:val="20"/>
                <w:szCs w:val="20"/>
              </w:rPr>
            </w:pPr>
            <w:r>
              <w:rPr>
                <w:rFonts w:cs="Arial"/>
                <w:sz w:val="20"/>
                <w:szCs w:val="20"/>
              </w:rPr>
              <w:t>н</w:t>
            </w:r>
            <w:r w:rsidRPr="009741D3">
              <w:rPr>
                <w:rFonts w:cs="Arial"/>
                <w:sz w:val="20"/>
                <w:szCs w:val="20"/>
              </w:rPr>
              <w:t>аличие/ отсутствие</w:t>
            </w:r>
          </w:p>
        </w:tc>
        <w:tc>
          <w:tcPr>
            <w:tcW w:w="1585" w:type="dxa"/>
            <w:tcBorders>
              <w:top w:val="single" w:sz="4" w:space="0" w:color="000000"/>
              <w:left w:val="single" w:sz="4" w:space="0" w:color="000000"/>
              <w:bottom w:val="single" w:sz="4" w:space="0" w:color="000000"/>
              <w:right w:val="single" w:sz="4" w:space="0" w:color="000000"/>
            </w:tcBorders>
            <w:shd w:val="clear" w:color="auto" w:fill="auto"/>
          </w:tcPr>
          <w:p w:rsidR="009741D3" w:rsidRPr="009741D3" w:rsidRDefault="009741D3" w:rsidP="00F94C63">
            <w:pPr>
              <w:rPr>
                <w:rFonts w:cs="Arial"/>
                <w:sz w:val="20"/>
                <w:szCs w:val="20"/>
              </w:rPr>
            </w:pPr>
            <w:r w:rsidRPr="009741D3">
              <w:rPr>
                <w:rFonts w:cs="Arial"/>
                <w:sz w:val="20"/>
                <w:szCs w:val="20"/>
              </w:rPr>
              <w:t>наличие</w:t>
            </w:r>
          </w:p>
        </w:tc>
      </w:tr>
      <w:tr w:rsidR="009741D3" w:rsidRPr="00E27382" w:rsidTr="00DD0B5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5.4</w:t>
            </w:r>
          </w:p>
        </w:tc>
        <w:tc>
          <w:tcPr>
            <w:tcW w:w="3760" w:type="dxa"/>
            <w:tcBorders>
              <w:top w:val="single" w:sz="4" w:space="0" w:color="000000"/>
              <w:left w:val="single" w:sz="4" w:space="0" w:color="000000"/>
              <w:bottom w:val="single" w:sz="4" w:space="0" w:color="000000"/>
            </w:tcBorders>
            <w:shd w:val="clear" w:color="auto" w:fill="auto"/>
          </w:tcPr>
          <w:p w:rsidR="009741D3" w:rsidRPr="009741D3" w:rsidRDefault="009741D3" w:rsidP="00F94C63">
            <w:pPr>
              <w:jc w:val="both"/>
              <w:rPr>
                <w:rFonts w:cs="Arial"/>
                <w:sz w:val="20"/>
                <w:szCs w:val="20"/>
              </w:rPr>
            </w:pPr>
            <w:r w:rsidRPr="009741D3">
              <w:rPr>
                <w:rFonts w:cs="Arial"/>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835" w:type="dxa"/>
            <w:tcBorders>
              <w:top w:val="single" w:sz="4" w:space="0" w:color="000000"/>
              <w:left w:val="single" w:sz="4" w:space="0" w:color="000000"/>
              <w:bottom w:val="single" w:sz="4" w:space="0" w:color="000000"/>
            </w:tcBorders>
            <w:shd w:val="clear" w:color="auto" w:fill="auto"/>
          </w:tcPr>
          <w:p w:rsidR="009741D3" w:rsidRPr="005E0037" w:rsidRDefault="009741D3" w:rsidP="00F94C63">
            <w:pPr>
              <w:rPr>
                <w:rFonts w:cs="Arial"/>
                <w:sz w:val="20"/>
                <w:szCs w:val="20"/>
              </w:rPr>
            </w:pPr>
            <w:r w:rsidRPr="005E0037">
              <w:rPr>
                <w:rFonts w:cs="Arial"/>
                <w:sz w:val="20"/>
                <w:szCs w:val="20"/>
              </w:rPr>
              <w:t>Копии документов, подтверждающих проведение проверок, их графиков,  актов по итогам проверок.</w:t>
            </w:r>
          </w:p>
        </w:tc>
        <w:tc>
          <w:tcPr>
            <w:tcW w:w="1533" w:type="dxa"/>
            <w:tcBorders>
              <w:top w:val="single" w:sz="4" w:space="0" w:color="000000"/>
              <w:left w:val="single" w:sz="4" w:space="0" w:color="000000"/>
              <w:bottom w:val="single" w:sz="4" w:space="0" w:color="000000"/>
            </w:tcBorders>
            <w:shd w:val="clear" w:color="auto" w:fill="auto"/>
          </w:tcPr>
          <w:p w:rsidR="009741D3" w:rsidRPr="009741D3" w:rsidRDefault="009741D3" w:rsidP="00F94C63">
            <w:pPr>
              <w:rPr>
                <w:rFonts w:cs="Arial"/>
                <w:sz w:val="20"/>
                <w:szCs w:val="20"/>
              </w:rPr>
            </w:pPr>
            <w:r>
              <w:rPr>
                <w:rFonts w:cs="Arial"/>
                <w:sz w:val="20"/>
                <w:szCs w:val="20"/>
              </w:rPr>
              <w:t>н</w:t>
            </w:r>
            <w:r w:rsidRPr="009741D3">
              <w:rPr>
                <w:rFonts w:cs="Arial"/>
                <w:sz w:val="20"/>
                <w:szCs w:val="20"/>
              </w:rPr>
              <w:t>аличие/ отсутствие</w:t>
            </w:r>
          </w:p>
        </w:tc>
        <w:tc>
          <w:tcPr>
            <w:tcW w:w="1585" w:type="dxa"/>
            <w:tcBorders>
              <w:top w:val="single" w:sz="4" w:space="0" w:color="000000"/>
              <w:left w:val="single" w:sz="4" w:space="0" w:color="000000"/>
              <w:bottom w:val="single" w:sz="4" w:space="0" w:color="000000"/>
              <w:right w:val="single" w:sz="4" w:space="0" w:color="000000"/>
            </w:tcBorders>
            <w:shd w:val="clear" w:color="auto" w:fill="auto"/>
          </w:tcPr>
          <w:p w:rsidR="009741D3" w:rsidRPr="009741D3" w:rsidRDefault="009741D3" w:rsidP="00F94C63">
            <w:pPr>
              <w:rPr>
                <w:rFonts w:cs="Arial"/>
                <w:sz w:val="20"/>
                <w:szCs w:val="20"/>
              </w:rPr>
            </w:pPr>
            <w:r w:rsidRPr="009741D3">
              <w:rPr>
                <w:rFonts w:cs="Arial"/>
                <w:sz w:val="20"/>
                <w:szCs w:val="20"/>
              </w:rPr>
              <w:t>наличие</w:t>
            </w:r>
          </w:p>
        </w:tc>
      </w:tr>
      <w:tr w:rsidR="009741D3" w:rsidRPr="00890F15" w:rsidTr="00DD0B5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6</w:t>
            </w:r>
          </w:p>
        </w:tc>
        <w:tc>
          <w:tcPr>
            <w:tcW w:w="37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eastAsia="Calibri" w:cs="Arial"/>
                <w:sz w:val="20"/>
                <w:szCs w:val="20"/>
              </w:rPr>
            </w:pPr>
            <w:r w:rsidRPr="009741D3">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835" w:type="dxa"/>
            <w:tcBorders>
              <w:top w:val="single" w:sz="4" w:space="0" w:color="000000"/>
              <w:left w:val="single" w:sz="4" w:space="0" w:color="000000"/>
              <w:bottom w:val="single" w:sz="4" w:space="0" w:color="000000"/>
            </w:tcBorders>
            <w:shd w:val="clear" w:color="auto" w:fill="auto"/>
            <w:vAlign w:val="center"/>
          </w:tcPr>
          <w:p w:rsidR="009741D3" w:rsidRPr="005E0037" w:rsidRDefault="009741D3" w:rsidP="00F94C63">
            <w:pPr>
              <w:rPr>
                <w:rFonts w:eastAsia="Calibri" w:cs="Arial"/>
                <w:sz w:val="20"/>
                <w:szCs w:val="20"/>
              </w:rPr>
            </w:pPr>
          </w:p>
        </w:tc>
        <w:tc>
          <w:tcPr>
            <w:tcW w:w="1533"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41D3" w:rsidRPr="009741D3" w:rsidRDefault="009741D3" w:rsidP="00F94C63">
            <w:pPr>
              <w:rPr>
                <w:rFonts w:cs="Arial"/>
                <w:sz w:val="20"/>
                <w:szCs w:val="20"/>
              </w:rPr>
            </w:pPr>
          </w:p>
        </w:tc>
      </w:tr>
      <w:tr w:rsidR="009741D3" w:rsidRPr="00656568" w:rsidTr="00DD0B5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6.1</w:t>
            </w:r>
          </w:p>
        </w:tc>
        <w:tc>
          <w:tcPr>
            <w:tcW w:w="37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 наличие грузовой транспортной техники для перевозки оборудования, запчастей, материалов и вывоза мусора,</w:t>
            </w:r>
          </w:p>
        </w:tc>
        <w:tc>
          <w:tcPr>
            <w:tcW w:w="2835" w:type="dxa"/>
            <w:tcBorders>
              <w:top w:val="single" w:sz="4" w:space="0" w:color="000000"/>
              <w:left w:val="single" w:sz="4" w:space="0" w:color="000000"/>
              <w:bottom w:val="single" w:sz="4" w:space="0" w:color="000000"/>
            </w:tcBorders>
            <w:shd w:val="clear" w:color="auto" w:fill="auto"/>
            <w:vAlign w:val="center"/>
          </w:tcPr>
          <w:p w:rsidR="009741D3" w:rsidRPr="005E0037" w:rsidRDefault="009741D3" w:rsidP="00F94C63">
            <w:pPr>
              <w:rPr>
                <w:rFonts w:cs="Arial"/>
                <w:sz w:val="20"/>
                <w:szCs w:val="20"/>
              </w:rPr>
            </w:pPr>
          </w:p>
          <w:p w:rsidR="009741D3" w:rsidRPr="005E0037" w:rsidRDefault="009741D3" w:rsidP="009741D3">
            <w:pPr>
              <w:rPr>
                <w:rFonts w:cs="Arial"/>
                <w:sz w:val="20"/>
                <w:szCs w:val="20"/>
              </w:rPr>
            </w:pPr>
            <w:r w:rsidRPr="005E0037">
              <w:rPr>
                <w:rFonts w:cs="Arial"/>
                <w:sz w:val="20"/>
                <w:szCs w:val="20"/>
              </w:rPr>
              <w:t>Справка о наличии производственных мощностей (Форма 9).</w:t>
            </w:r>
          </w:p>
        </w:tc>
        <w:tc>
          <w:tcPr>
            <w:tcW w:w="1533"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Pr>
                <w:rFonts w:cs="Arial"/>
                <w:sz w:val="20"/>
                <w:szCs w:val="20"/>
              </w:rPr>
              <w:t>е</w:t>
            </w:r>
            <w:r w:rsidRPr="009741D3">
              <w:rPr>
                <w:rFonts w:cs="Arial"/>
                <w:sz w:val="20"/>
                <w:szCs w:val="20"/>
              </w:rPr>
              <w:t>д.</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2 и более</w:t>
            </w:r>
          </w:p>
        </w:tc>
      </w:tr>
      <w:tr w:rsidR="009741D3" w:rsidRPr="009571D3" w:rsidTr="00DD0B5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6.2</w:t>
            </w:r>
          </w:p>
        </w:tc>
        <w:tc>
          <w:tcPr>
            <w:tcW w:w="37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jc w:val="both"/>
              <w:rPr>
                <w:rFonts w:cs="Arial"/>
                <w:sz w:val="20"/>
                <w:szCs w:val="20"/>
              </w:rPr>
            </w:pPr>
            <w:r w:rsidRPr="009741D3">
              <w:rPr>
                <w:rFonts w:cs="Arial"/>
                <w:sz w:val="20"/>
                <w:szCs w:val="20"/>
              </w:rPr>
              <w:t xml:space="preserve">- обеспеченность транспорта, </w:t>
            </w:r>
            <w:r w:rsidRPr="009741D3">
              <w:rPr>
                <w:rFonts w:cs="Arial"/>
                <w:b/>
                <w:sz w:val="20"/>
                <w:szCs w:val="20"/>
              </w:rPr>
              <w:t>предназначенного для перевозки опасных грузов</w:t>
            </w:r>
            <w:r w:rsidRPr="009741D3">
              <w:rPr>
                <w:rFonts w:cs="Arial"/>
                <w:sz w:val="20"/>
                <w:szCs w:val="20"/>
              </w:rPr>
              <w:t xml:space="preserve"> системой типа БСМТС, возможность установки программного обеспечения Заказчику для контроля за перемещением ТС, </w:t>
            </w:r>
          </w:p>
        </w:tc>
        <w:tc>
          <w:tcPr>
            <w:tcW w:w="2835" w:type="dxa"/>
            <w:vMerge w:val="restart"/>
            <w:tcBorders>
              <w:top w:val="single" w:sz="4" w:space="0" w:color="000000"/>
              <w:left w:val="single" w:sz="4" w:space="0" w:color="000000"/>
            </w:tcBorders>
            <w:shd w:val="clear" w:color="auto" w:fill="auto"/>
            <w:vAlign w:val="center"/>
          </w:tcPr>
          <w:p w:rsidR="009741D3" w:rsidRPr="005E0037" w:rsidRDefault="009741D3" w:rsidP="00F94C63">
            <w:pPr>
              <w:rPr>
                <w:rFonts w:cs="Arial"/>
                <w:sz w:val="20"/>
                <w:szCs w:val="20"/>
              </w:rPr>
            </w:pPr>
            <w:r w:rsidRPr="005E0037">
              <w:rPr>
                <w:rFonts w:cs="Arial"/>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533" w:type="dxa"/>
            <w:tcBorders>
              <w:top w:val="single" w:sz="4" w:space="0" w:color="000000"/>
              <w:left w:val="single" w:sz="4" w:space="0" w:color="000000"/>
              <w:bottom w:val="single" w:sz="4" w:space="0" w:color="000000"/>
            </w:tcBorders>
            <w:shd w:val="clear" w:color="auto" w:fill="auto"/>
          </w:tcPr>
          <w:p w:rsidR="009741D3" w:rsidRPr="009741D3" w:rsidRDefault="009741D3" w:rsidP="00F94C63">
            <w:pPr>
              <w:rPr>
                <w:rFonts w:cs="Arial"/>
                <w:sz w:val="20"/>
                <w:szCs w:val="20"/>
              </w:rPr>
            </w:pPr>
            <w:r>
              <w:rPr>
                <w:rFonts w:cs="Arial"/>
                <w:sz w:val="20"/>
                <w:szCs w:val="20"/>
              </w:rPr>
              <w:t>н</w:t>
            </w:r>
            <w:r w:rsidRPr="009741D3">
              <w:rPr>
                <w:rFonts w:cs="Arial"/>
                <w:sz w:val="20"/>
                <w:szCs w:val="20"/>
              </w:rPr>
              <w:t>аличие/ отсутствие</w:t>
            </w:r>
          </w:p>
        </w:tc>
        <w:tc>
          <w:tcPr>
            <w:tcW w:w="1585" w:type="dxa"/>
            <w:tcBorders>
              <w:top w:val="single" w:sz="4" w:space="0" w:color="000000"/>
              <w:left w:val="single" w:sz="4" w:space="0" w:color="000000"/>
              <w:bottom w:val="single" w:sz="4" w:space="0" w:color="000000"/>
              <w:right w:val="single" w:sz="4" w:space="0" w:color="000000"/>
            </w:tcBorders>
            <w:shd w:val="clear" w:color="auto" w:fill="auto"/>
          </w:tcPr>
          <w:p w:rsidR="009741D3" w:rsidRPr="009741D3" w:rsidRDefault="009741D3" w:rsidP="00F94C63">
            <w:pPr>
              <w:rPr>
                <w:rFonts w:cs="Arial"/>
                <w:sz w:val="20"/>
                <w:szCs w:val="20"/>
              </w:rPr>
            </w:pPr>
            <w:r w:rsidRPr="009741D3">
              <w:rPr>
                <w:rFonts w:cs="Arial"/>
                <w:sz w:val="20"/>
                <w:szCs w:val="20"/>
              </w:rPr>
              <w:t>наличие</w:t>
            </w:r>
          </w:p>
        </w:tc>
      </w:tr>
      <w:tr w:rsidR="009741D3" w:rsidRPr="009571D3" w:rsidTr="00DD0B5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6.3</w:t>
            </w:r>
          </w:p>
        </w:tc>
        <w:tc>
          <w:tcPr>
            <w:tcW w:w="37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jc w:val="both"/>
              <w:rPr>
                <w:rFonts w:cs="Arial"/>
                <w:sz w:val="20"/>
                <w:szCs w:val="20"/>
              </w:rPr>
            </w:pPr>
            <w:r w:rsidRPr="009741D3">
              <w:rPr>
                <w:rFonts w:cs="Arial"/>
                <w:sz w:val="20"/>
                <w:szCs w:val="20"/>
              </w:rPr>
              <w:t>- обеспеченность транспорта, предназначенного для перевозки работников (в т.ч. легкового) системами видеорегистрации,</w:t>
            </w:r>
          </w:p>
        </w:tc>
        <w:tc>
          <w:tcPr>
            <w:tcW w:w="2835" w:type="dxa"/>
            <w:vMerge/>
            <w:tcBorders>
              <w:left w:val="single" w:sz="4" w:space="0" w:color="000000"/>
              <w:bottom w:val="single" w:sz="4" w:space="0" w:color="auto"/>
            </w:tcBorders>
            <w:shd w:val="clear" w:color="auto" w:fill="auto"/>
            <w:vAlign w:val="center"/>
          </w:tcPr>
          <w:p w:rsidR="009741D3" w:rsidRPr="005E0037" w:rsidRDefault="009741D3" w:rsidP="00F94C63">
            <w:pPr>
              <w:rPr>
                <w:rFonts w:cs="Arial"/>
                <w:sz w:val="20"/>
                <w:szCs w:val="20"/>
              </w:rPr>
            </w:pPr>
          </w:p>
        </w:tc>
        <w:tc>
          <w:tcPr>
            <w:tcW w:w="1533" w:type="dxa"/>
            <w:tcBorders>
              <w:top w:val="single" w:sz="4" w:space="0" w:color="000000"/>
              <w:left w:val="single" w:sz="4" w:space="0" w:color="000000"/>
              <w:bottom w:val="single" w:sz="4" w:space="0" w:color="000000"/>
            </w:tcBorders>
            <w:shd w:val="clear" w:color="auto" w:fill="auto"/>
          </w:tcPr>
          <w:p w:rsidR="009741D3" w:rsidRPr="009741D3" w:rsidRDefault="009741D3" w:rsidP="00F94C63">
            <w:pPr>
              <w:rPr>
                <w:rFonts w:cs="Arial"/>
                <w:sz w:val="20"/>
                <w:szCs w:val="20"/>
              </w:rPr>
            </w:pPr>
            <w:r>
              <w:rPr>
                <w:rFonts w:cs="Arial"/>
                <w:sz w:val="20"/>
                <w:szCs w:val="20"/>
              </w:rPr>
              <w:t>н</w:t>
            </w:r>
            <w:r w:rsidRPr="009741D3">
              <w:rPr>
                <w:rFonts w:cs="Arial"/>
                <w:sz w:val="20"/>
                <w:szCs w:val="20"/>
              </w:rPr>
              <w:t>аличие/ отсутствие</w:t>
            </w:r>
          </w:p>
        </w:tc>
        <w:tc>
          <w:tcPr>
            <w:tcW w:w="1585" w:type="dxa"/>
            <w:tcBorders>
              <w:top w:val="single" w:sz="4" w:space="0" w:color="000000"/>
              <w:left w:val="single" w:sz="4" w:space="0" w:color="000000"/>
              <w:bottom w:val="single" w:sz="4" w:space="0" w:color="000000"/>
              <w:right w:val="single" w:sz="4" w:space="0" w:color="000000"/>
            </w:tcBorders>
            <w:shd w:val="clear" w:color="auto" w:fill="auto"/>
          </w:tcPr>
          <w:p w:rsidR="009741D3" w:rsidRPr="009741D3" w:rsidRDefault="009741D3" w:rsidP="00F94C63">
            <w:pPr>
              <w:rPr>
                <w:rFonts w:cs="Arial"/>
                <w:sz w:val="20"/>
                <w:szCs w:val="20"/>
              </w:rPr>
            </w:pPr>
            <w:r w:rsidRPr="009741D3">
              <w:rPr>
                <w:rFonts w:cs="Arial"/>
                <w:sz w:val="20"/>
                <w:szCs w:val="20"/>
              </w:rPr>
              <w:t>наличие</w:t>
            </w:r>
          </w:p>
        </w:tc>
      </w:tr>
      <w:tr w:rsidR="009741D3" w:rsidRPr="009571D3" w:rsidTr="00DD0B57">
        <w:trPr>
          <w:trHeight w:val="755"/>
        </w:trPr>
        <w:tc>
          <w:tcPr>
            <w:tcW w:w="6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6.4</w:t>
            </w:r>
          </w:p>
        </w:tc>
        <w:tc>
          <w:tcPr>
            <w:tcW w:w="37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 оснащение ремнями безопасности транспортных средств (где это предусмотрено конструкцией ТС),</w:t>
            </w:r>
          </w:p>
        </w:tc>
        <w:tc>
          <w:tcPr>
            <w:tcW w:w="2835" w:type="dxa"/>
            <w:vMerge w:val="restart"/>
            <w:tcBorders>
              <w:top w:val="single" w:sz="4" w:space="0" w:color="auto"/>
              <w:left w:val="single" w:sz="4" w:space="0" w:color="000000"/>
            </w:tcBorders>
            <w:shd w:val="clear" w:color="auto" w:fill="auto"/>
            <w:vAlign w:val="center"/>
          </w:tcPr>
          <w:p w:rsidR="009741D3" w:rsidRPr="005E0037" w:rsidRDefault="009741D3" w:rsidP="009741D3">
            <w:pPr>
              <w:rPr>
                <w:rFonts w:cs="Arial"/>
                <w:sz w:val="20"/>
                <w:szCs w:val="20"/>
              </w:rPr>
            </w:pPr>
            <w:r w:rsidRPr="005E0037">
              <w:rPr>
                <w:rFonts w:cs="Arial"/>
                <w:sz w:val="20"/>
                <w:szCs w:val="20"/>
              </w:rPr>
              <w:t>Справка о наличии производственных мощностей (Форма 9).</w:t>
            </w:r>
          </w:p>
        </w:tc>
        <w:tc>
          <w:tcPr>
            <w:tcW w:w="1533" w:type="dxa"/>
            <w:tcBorders>
              <w:top w:val="single" w:sz="4" w:space="0" w:color="000000"/>
              <w:left w:val="single" w:sz="4" w:space="0" w:color="000000"/>
              <w:bottom w:val="single" w:sz="4" w:space="0" w:color="000000"/>
            </w:tcBorders>
            <w:shd w:val="clear" w:color="auto" w:fill="auto"/>
          </w:tcPr>
          <w:p w:rsidR="009741D3" w:rsidRPr="009741D3" w:rsidRDefault="009741D3" w:rsidP="00F94C63">
            <w:pPr>
              <w:rPr>
                <w:rFonts w:cs="Arial"/>
                <w:sz w:val="20"/>
                <w:szCs w:val="20"/>
              </w:rPr>
            </w:pPr>
            <w:r>
              <w:rPr>
                <w:rFonts w:cs="Arial"/>
                <w:sz w:val="20"/>
                <w:szCs w:val="20"/>
              </w:rPr>
              <w:t>н</w:t>
            </w:r>
            <w:r w:rsidRPr="009741D3">
              <w:rPr>
                <w:rFonts w:cs="Arial"/>
                <w:sz w:val="20"/>
                <w:szCs w:val="20"/>
              </w:rPr>
              <w:t>аличие/ отсутствие</w:t>
            </w:r>
          </w:p>
        </w:tc>
        <w:tc>
          <w:tcPr>
            <w:tcW w:w="1585" w:type="dxa"/>
            <w:tcBorders>
              <w:top w:val="single" w:sz="4" w:space="0" w:color="000000"/>
              <w:left w:val="single" w:sz="4" w:space="0" w:color="000000"/>
              <w:bottom w:val="single" w:sz="4" w:space="0" w:color="000000"/>
              <w:right w:val="single" w:sz="4" w:space="0" w:color="000000"/>
            </w:tcBorders>
            <w:shd w:val="clear" w:color="auto" w:fill="auto"/>
          </w:tcPr>
          <w:p w:rsidR="009741D3" w:rsidRPr="009741D3" w:rsidRDefault="009741D3" w:rsidP="00F94C63">
            <w:pPr>
              <w:rPr>
                <w:rFonts w:cs="Arial"/>
                <w:sz w:val="20"/>
                <w:szCs w:val="20"/>
              </w:rPr>
            </w:pPr>
            <w:r w:rsidRPr="009741D3">
              <w:rPr>
                <w:rFonts w:cs="Arial"/>
                <w:sz w:val="20"/>
                <w:szCs w:val="20"/>
              </w:rPr>
              <w:t>наличие</w:t>
            </w:r>
          </w:p>
        </w:tc>
      </w:tr>
      <w:tr w:rsidR="009741D3" w:rsidRPr="00656568" w:rsidTr="00DD0B5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6.5</w:t>
            </w:r>
          </w:p>
        </w:tc>
        <w:tc>
          <w:tcPr>
            <w:tcW w:w="37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 наличие в собственности или в аренде передвижных компрессоров,</w:t>
            </w:r>
          </w:p>
        </w:tc>
        <w:tc>
          <w:tcPr>
            <w:tcW w:w="2835" w:type="dxa"/>
            <w:vMerge/>
            <w:tcBorders>
              <w:left w:val="single" w:sz="4" w:space="0" w:color="000000"/>
            </w:tcBorders>
            <w:shd w:val="clear" w:color="auto" w:fill="auto"/>
          </w:tcPr>
          <w:p w:rsidR="009741D3" w:rsidRPr="005E0037" w:rsidRDefault="009741D3" w:rsidP="00F94C63">
            <w:pPr>
              <w:rPr>
                <w:rFonts w:cs="Arial"/>
                <w:sz w:val="20"/>
                <w:szCs w:val="20"/>
              </w:rPr>
            </w:pPr>
          </w:p>
        </w:tc>
        <w:tc>
          <w:tcPr>
            <w:tcW w:w="1533" w:type="dxa"/>
            <w:tcBorders>
              <w:top w:val="single" w:sz="4" w:space="0" w:color="000000"/>
              <w:left w:val="single" w:sz="4" w:space="0" w:color="000000"/>
              <w:bottom w:val="single" w:sz="4" w:space="0" w:color="000000"/>
            </w:tcBorders>
            <w:shd w:val="clear" w:color="auto" w:fill="auto"/>
            <w:vAlign w:val="center"/>
          </w:tcPr>
          <w:p w:rsidR="009741D3" w:rsidRPr="009741D3" w:rsidRDefault="009E1726" w:rsidP="00F94C63">
            <w:pPr>
              <w:rPr>
                <w:rFonts w:cs="Arial"/>
                <w:sz w:val="20"/>
                <w:szCs w:val="20"/>
              </w:rPr>
            </w:pPr>
            <w:r>
              <w:rPr>
                <w:rFonts w:cs="Arial"/>
                <w:sz w:val="20"/>
                <w:szCs w:val="20"/>
              </w:rPr>
              <w:t>е</w:t>
            </w:r>
            <w:r w:rsidR="009741D3" w:rsidRPr="009741D3">
              <w:rPr>
                <w:rFonts w:cs="Arial"/>
                <w:sz w:val="20"/>
                <w:szCs w:val="20"/>
              </w:rPr>
              <w:t>д.</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2 и более</w:t>
            </w:r>
          </w:p>
        </w:tc>
      </w:tr>
      <w:tr w:rsidR="009741D3" w:rsidTr="00DD0B5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6.6</w:t>
            </w:r>
          </w:p>
        </w:tc>
        <w:tc>
          <w:tcPr>
            <w:tcW w:w="37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 наличие в собственности комплектов ручных отбойных молотков,</w:t>
            </w:r>
          </w:p>
        </w:tc>
        <w:tc>
          <w:tcPr>
            <w:tcW w:w="2835" w:type="dxa"/>
            <w:vMerge w:val="restart"/>
            <w:tcBorders>
              <w:left w:val="single" w:sz="4" w:space="0" w:color="000000"/>
              <w:bottom w:val="single" w:sz="4" w:space="0" w:color="auto"/>
            </w:tcBorders>
            <w:shd w:val="clear" w:color="auto" w:fill="auto"/>
          </w:tcPr>
          <w:p w:rsidR="009741D3" w:rsidRPr="005E0037" w:rsidRDefault="009741D3" w:rsidP="00F94C63">
            <w:pPr>
              <w:rPr>
                <w:rFonts w:cs="Arial"/>
                <w:sz w:val="20"/>
                <w:szCs w:val="20"/>
              </w:rPr>
            </w:pPr>
          </w:p>
          <w:p w:rsidR="009741D3" w:rsidRPr="005E0037" w:rsidRDefault="009741D3" w:rsidP="009741D3">
            <w:pPr>
              <w:rPr>
                <w:rFonts w:cs="Arial"/>
                <w:sz w:val="20"/>
                <w:szCs w:val="20"/>
              </w:rPr>
            </w:pPr>
          </w:p>
        </w:tc>
        <w:tc>
          <w:tcPr>
            <w:tcW w:w="1533" w:type="dxa"/>
            <w:tcBorders>
              <w:top w:val="single" w:sz="4" w:space="0" w:color="000000"/>
              <w:left w:val="single" w:sz="4" w:space="0" w:color="000000"/>
              <w:bottom w:val="single" w:sz="4" w:space="0" w:color="000000"/>
            </w:tcBorders>
            <w:shd w:val="clear" w:color="auto" w:fill="auto"/>
            <w:vAlign w:val="center"/>
          </w:tcPr>
          <w:p w:rsidR="009741D3" w:rsidRPr="009741D3" w:rsidRDefault="009E1726" w:rsidP="00F94C63">
            <w:pPr>
              <w:rPr>
                <w:rFonts w:cs="Arial"/>
                <w:sz w:val="20"/>
                <w:szCs w:val="20"/>
              </w:rPr>
            </w:pPr>
            <w:r>
              <w:rPr>
                <w:rFonts w:cs="Arial"/>
                <w:sz w:val="20"/>
                <w:szCs w:val="20"/>
              </w:rPr>
              <w:t>к</w:t>
            </w:r>
            <w:r w:rsidR="009741D3" w:rsidRPr="009741D3">
              <w:rPr>
                <w:rFonts w:cs="Arial"/>
                <w:sz w:val="20"/>
                <w:szCs w:val="20"/>
              </w:rPr>
              <w:t>омпл.</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4 и более</w:t>
            </w:r>
          </w:p>
        </w:tc>
      </w:tr>
      <w:tr w:rsidR="009741D3" w:rsidRPr="00232DB5" w:rsidTr="00DD0B57">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6.7</w:t>
            </w:r>
          </w:p>
        </w:tc>
        <w:tc>
          <w:tcPr>
            <w:tcW w:w="3760" w:type="dxa"/>
            <w:tcBorders>
              <w:top w:val="single" w:sz="4" w:space="0" w:color="000000"/>
              <w:left w:val="single" w:sz="4" w:space="0" w:color="000000"/>
              <w:bottom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 xml:space="preserve">- наличие в собственности или в аренде оборудования для приготовления и перемешивания и укладки бетонных смесей, </w:t>
            </w:r>
          </w:p>
        </w:tc>
        <w:tc>
          <w:tcPr>
            <w:tcW w:w="2835" w:type="dxa"/>
            <w:vMerge/>
            <w:tcBorders>
              <w:left w:val="single" w:sz="4" w:space="0" w:color="000000"/>
              <w:bottom w:val="single" w:sz="4" w:space="0" w:color="auto"/>
            </w:tcBorders>
            <w:shd w:val="clear" w:color="auto" w:fill="auto"/>
          </w:tcPr>
          <w:p w:rsidR="009741D3" w:rsidRPr="009741D3" w:rsidRDefault="009741D3" w:rsidP="00F94C63">
            <w:pPr>
              <w:rPr>
                <w:rFonts w:cs="Arial"/>
                <w:sz w:val="20"/>
                <w:szCs w:val="20"/>
              </w:rPr>
            </w:pPr>
          </w:p>
        </w:tc>
        <w:tc>
          <w:tcPr>
            <w:tcW w:w="1533" w:type="dxa"/>
            <w:tcBorders>
              <w:top w:val="single" w:sz="4" w:space="0" w:color="000000"/>
              <w:left w:val="single" w:sz="4" w:space="0" w:color="000000"/>
              <w:bottom w:val="single" w:sz="4" w:space="0" w:color="000000"/>
            </w:tcBorders>
            <w:shd w:val="clear" w:color="auto" w:fill="auto"/>
            <w:vAlign w:val="center"/>
          </w:tcPr>
          <w:p w:rsidR="009741D3" w:rsidRPr="009741D3" w:rsidRDefault="009E1726" w:rsidP="00F94C63">
            <w:pPr>
              <w:rPr>
                <w:rFonts w:cs="Arial"/>
                <w:sz w:val="20"/>
                <w:szCs w:val="20"/>
              </w:rPr>
            </w:pPr>
            <w:r>
              <w:rPr>
                <w:rFonts w:cs="Arial"/>
                <w:sz w:val="20"/>
                <w:szCs w:val="20"/>
              </w:rPr>
              <w:t>е</w:t>
            </w:r>
            <w:r w:rsidR="009741D3" w:rsidRPr="009741D3">
              <w:rPr>
                <w:rFonts w:cs="Arial"/>
                <w:sz w:val="20"/>
                <w:szCs w:val="20"/>
              </w:rPr>
              <w:t>д.</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41D3" w:rsidRPr="009741D3" w:rsidRDefault="009741D3" w:rsidP="00F94C63">
            <w:pPr>
              <w:rPr>
                <w:rFonts w:cs="Arial"/>
                <w:sz w:val="20"/>
                <w:szCs w:val="20"/>
              </w:rPr>
            </w:pPr>
            <w:r w:rsidRPr="009741D3">
              <w:rPr>
                <w:rFonts w:cs="Arial"/>
                <w:sz w:val="20"/>
                <w:szCs w:val="20"/>
              </w:rPr>
              <w:t>5 и более</w:t>
            </w:r>
          </w:p>
        </w:tc>
      </w:tr>
    </w:tbl>
    <w:p w:rsidR="00EF1336" w:rsidRPr="00EF1336" w:rsidRDefault="00EF1336" w:rsidP="00EF1336">
      <w:pPr>
        <w:autoSpaceDE w:val="0"/>
        <w:spacing w:before="240" w:after="120"/>
        <w:jc w:val="both"/>
        <w:rPr>
          <w:rFonts w:cs="Arial"/>
          <w:b/>
          <w:iCs/>
          <w:szCs w:val="22"/>
        </w:rPr>
      </w:pPr>
      <w:r w:rsidRPr="005C4D6B">
        <w:rPr>
          <w:rFonts w:cs="Arial"/>
          <w:b/>
          <w:iCs/>
          <w:szCs w:val="22"/>
        </w:rPr>
        <w:t>4. Условия выполнения работ.</w:t>
      </w:r>
      <w:r w:rsidRPr="00EF1336">
        <w:rPr>
          <w:rFonts w:cs="Arial"/>
          <w:b/>
          <w:iCs/>
          <w:szCs w:val="22"/>
        </w:rPr>
        <w:t xml:space="preserve"> </w:t>
      </w:r>
    </w:p>
    <w:p w:rsidR="00123F70" w:rsidRPr="00123F70" w:rsidRDefault="00123F70" w:rsidP="00123F70">
      <w:pPr>
        <w:autoSpaceDE w:val="0"/>
        <w:spacing w:before="0"/>
        <w:ind w:firstLine="720"/>
        <w:jc w:val="both"/>
        <w:rPr>
          <w:szCs w:val="22"/>
        </w:rPr>
      </w:pPr>
      <w:r w:rsidRPr="00123F70">
        <w:rPr>
          <w:szCs w:val="22"/>
        </w:rPr>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123F70" w:rsidRPr="00123F70" w:rsidRDefault="00123F70" w:rsidP="00123F70">
      <w:pPr>
        <w:autoSpaceDE w:val="0"/>
        <w:spacing w:before="0"/>
        <w:ind w:firstLine="720"/>
        <w:jc w:val="both"/>
        <w:rPr>
          <w:szCs w:val="22"/>
        </w:rPr>
      </w:pPr>
      <w:r w:rsidRPr="00123F70">
        <w:rPr>
          <w:szCs w:val="22"/>
        </w:rPr>
        <w:t xml:space="preserve">Контрагент должен обладать соответствующими производственными мощностями, материально-техническими и кадровыми ресурсами, необходимыми для полного и </w:t>
      </w:r>
      <w:r w:rsidRPr="00123F70">
        <w:rPr>
          <w:szCs w:val="22"/>
        </w:rPr>
        <w:lastRenderedPageBreak/>
        <w:t>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123F70" w:rsidRPr="00123F70" w:rsidRDefault="00123F70" w:rsidP="00123F70">
      <w:pPr>
        <w:autoSpaceDE w:val="0"/>
        <w:spacing w:before="0"/>
        <w:ind w:firstLine="720"/>
        <w:jc w:val="both"/>
        <w:rPr>
          <w:szCs w:val="22"/>
        </w:rPr>
      </w:pPr>
      <w:r w:rsidRPr="00123F70">
        <w:rPr>
          <w:szCs w:val="22"/>
        </w:rPr>
        <w:t>Все поставляемые для выполнения работ материалы, инструмент должны иметь:</w:t>
      </w:r>
    </w:p>
    <w:p w:rsidR="00123F70" w:rsidRPr="00123F70" w:rsidRDefault="00123F70" w:rsidP="00123F70">
      <w:pPr>
        <w:numPr>
          <w:ilvl w:val="0"/>
          <w:numId w:val="15"/>
        </w:numPr>
        <w:suppressAutoHyphens/>
        <w:autoSpaceDE w:val="0"/>
        <w:spacing w:before="0"/>
        <w:jc w:val="both"/>
        <w:rPr>
          <w:szCs w:val="22"/>
        </w:rPr>
      </w:pPr>
      <w:r w:rsidRPr="00123F70">
        <w:rPr>
          <w:szCs w:val="22"/>
        </w:rPr>
        <w:t>Сертификаты качества, выданные производителем;</w:t>
      </w:r>
    </w:p>
    <w:p w:rsidR="00123F70" w:rsidRPr="00123F70" w:rsidRDefault="00123F70" w:rsidP="00123F70">
      <w:pPr>
        <w:numPr>
          <w:ilvl w:val="0"/>
          <w:numId w:val="15"/>
        </w:numPr>
        <w:suppressAutoHyphens/>
        <w:autoSpaceDE w:val="0"/>
        <w:spacing w:before="0"/>
        <w:jc w:val="both"/>
        <w:rPr>
          <w:szCs w:val="22"/>
        </w:rPr>
      </w:pPr>
      <w:r w:rsidRPr="00123F70">
        <w:rPr>
          <w:szCs w:val="22"/>
        </w:rPr>
        <w:t>Сертификаты соответствия Госстандарта Российской Федерации;</w:t>
      </w:r>
    </w:p>
    <w:p w:rsidR="00123F70" w:rsidRPr="00123F70" w:rsidRDefault="00123F70" w:rsidP="00123F70">
      <w:pPr>
        <w:numPr>
          <w:ilvl w:val="0"/>
          <w:numId w:val="15"/>
        </w:numPr>
        <w:suppressAutoHyphens/>
        <w:autoSpaceDE w:val="0"/>
        <w:spacing w:before="0"/>
        <w:ind w:left="714" w:hanging="357"/>
        <w:jc w:val="both"/>
        <w:rPr>
          <w:szCs w:val="22"/>
        </w:rPr>
      </w:pPr>
      <w:r w:rsidRPr="00123F70">
        <w:rPr>
          <w:szCs w:val="22"/>
        </w:rPr>
        <w:t>Разрешение на применение Федеральной службой России по технологическому, экологическому и атомному надзору;</w:t>
      </w:r>
    </w:p>
    <w:p w:rsidR="00123F70" w:rsidRPr="00123F70" w:rsidRDefault="00123F70" w:rsidP="00123F70">
      <w:pPr>
        <w:numPr>
          <w:ilvl w:val="0"/>
          <w:numId w:val="15"/>
        </w:numPr>
        <w:suppressAutoHyphens/>
        <w:autoSpaceDE w:val="0"/>
        <w:spacing w:before="0"/>
        <w:jc w:val="both"/>
        <w:rPr>
          <w:szCs w:val="22"/>
        </w:rPr>
      </w:pPr>
      <w:r w:rsidRPr="00123F70">
        <w:rPr>
          <w:szCs w:val="22"/>
        </w:rPr>
        <w:t>Технические паспорта и другие документы, удостоверяющие их качество.</w:t>
      </w:r>
    </w:p>
    <w:p w:rsidR="00123F70" w:rsidRPr="00123F70" w:rsidRDefault="00123F70" w:rsidP="00123F70">
      <w:pPr>
        <w:autoSpaceDE w:val="0"/>
        <w:spacing w:before="0"/>
        <w:ind w:firstLine="720"/>
        <w:jc w:val="both"/>
        <w:rPr>
          <w:sz w:val="16"/>
          <w:szCs w:val="16"/>
        </w:rPr>
      </w:pPr>
    </w:p>
    <w:p w:rsidR="00123F70" w:rsidRPr="00123F70" w:rsidRDefault="00123F70" w:rsidP="00123F70">
      <w:pPr>
        <w:autoSpaceDE w:val="0"/>
        <w:spacing w:before="0"/>
        <w:ind w:firstLine="720"/>
        <w:jc w:val="both"/>
        <w:rPr>
          <w:szCs w:val="22"/>
        </w:rPr>
      </w:pPr>
      <w:r w:rsidRPr="00123F70">
        <w:rPr>
          <w:szCs w:val="22"/>
        </w:rPr>
        <w:t>Контрагент должен обеспечить входной контроль, поставляемых им материалов, в соответствии с процедурой качества «Верификация закупленной продукции. Входной контроль металлоконструкций и вспомогательных материалов» СМК-ПК-7.</w:t>
      </w:r>
    </w:p>
    <w:p w:rsidR="00123F70" w:rsidRPr="00123F70" w:rsidRDefault="00123F70" w:rsidP="00123F70">
      <w:pPr>
        <w:autoSpaceDE w:val="0"/>
        <w:spacing w:before="0"/>
        <w:ind w:firstLine="567"/>
        <w:jc w:val="both"/>
        <w:rPr>
          <w:szCs w:val="22"/>
        </w:rPr>
      </w:pPr>
      <w:r w:rsidRPr="00123F70">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635BA" w:rsidRPr="00123F70" w:rsidRDefault="00123F70" w:rsidP="00123F70">
      <w:pPr>
        <w:autoSpaceDE w:val="0"/>
        <w:spacing w:before="0"/>
        <w:ind w:firstLine="567"/>
        <w:jc w:val="both"/>
        <w:rPr>
          <w:b/>
          <w:iCs/>
          <w:szCs w:val="22"/>
        </w:rPr>
      </w:pPr>
      <w:r w:rsidRPr="00123F70">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221D03" w:rsidRDefault="00221D03" w:rsidP="00123F70">
      <w:pPr>
        <w:autoSpaceDE w:val="0"/>
        <w:spacing w:before="0"/>
        <w:ind w:firstLine="720"/>
        <w:jc w:val="both"/>
        <w:rPr>
          <w:rFonts w:cs="Arial"/>
          <w:b/>
          <w:iCs/>
          <w:szCs w:val="22"/>
        </w:rPr>
      </w:pPr>
    </w:p>
    <w:p w:rsidR="00EF1336" w:rsidRPr="00123F70" w:rsidRDefault="00EF1336" w:rsidP="00123F70">
      <w:pPr>
        <w:autoSpaceDE w:val="0"/>
        <w:spacing w:before="0"/>
        <w:ind w:firstLine="720"/>
        <w:jc w:val="both"/>
        <w:rPr>
          <w:rFonts w:cs="Arial"/>
          <w:szCs w:val="22"/>
        </w:rPr>
      </w:pPr>
      <w:r w:rsidRPr="00123F70">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E754D7">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E754D7">
      <w:pPr>
        <w:spacing w:before="0"/>
        <w:rPr>
          <w:rFonts w:cs="Arial"/>
          <w:szCs w:val="22"/>
        </w:rPr>
      </w:pPr>
    </w:p>
    <w:p w:rsidR="00E754D7" w:rsidRDefault="00E754D7" w:rsidP="00E754D7">
      <w:pPr>
        <w:spacing w:before="0"/>
        <w:rPr>
          <w:rFonts w:cs="Arial"/>
          <w:szCs w:val="22"/>
        </w:rPr>
      </w:pPr>
    </w:p>
    <w:p w:rsidR="008324F0" w:rsidRPr="00C55087" w:rsidRDefault="00AE32FD" w:rsidP="00E754D7">
      <w:pPr>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делать </w:t>
      </w:r>
      <w:r w:rsidRPr="00F94C63">
        <w:rPr>
          <w:rFonts w:cs="Arial"/>
          <w:szCs w:val="22"/>
        </w:rPr>
        <w:t>оферты №</w:t>
      </w:r>
      <w:r w:rsidR="008A007A" w:rsidRPr="00F94C63">
        <w:rPr>
          <w:rFonts w:cs="Arial"/>
          <w:szCs w:val="22"/>
        </w:rPr>
        <w:t>20</w:t>
      </w:r>
      <w:r w:rsidR="00F94C63" w:rsidRPr="00F94C63">
        <w:rPr>
          <w:rFonts w:cs="Arial"/>
          <w:szCs w:val="22"/>
        </w:rPr>
        <w:t>1</w:t>
      </w:r>
      <w:r w:rsidRPr="00F94C63">
        <w:rPr>
          <w:rFonts w:cs="Arial"/>
          <w:szCs w:val="22"/>
        </w:rPr>
        <w:t>-КР-201</w:t>
      </w:r>
      <w:r w:rsidR="009B0540" w:rsidRPr="00F94C63">
        <w:rPr>
          <w:rFonts w:cs="Arial"/>
          <w:szCs w:val="22"/>
        </w:rPr>
        <w:t>7</w:t>
      </w:r>
      <w:r>
        <w:rPr>
          <w:rFonts w:cs="Arial"/>
          <w:szCs w:val="22"/>
        </w:rPr>
        <w:t xml:space="preserve"> от </w:t>
      </w:r>
      <w:r w:rsidR="002023ED">
        <w:rPr>
          <w:rFonts w:cs="Arial"/>
          <w:szCs w:val="22"/>
        </w:rPr>
        <w:t>17.05.2017г.,</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Pr="0047728E">
        <w:rPr>
          <w:rFonts w:cs="Arial"/>
          <w:b/>
          <w:szCs w:val="22"/>
        </w:rPr>
        <w:t xml:space="preserve">выполнение работ </w:t>
      </w:r>
      <w:r w:rsidR="007E057B">
        <w:rPr>
          <w:rFonts w:cs="Arial"/>
          <w:b/>
          <w:szCs w:val="22"/>
        </w:rPr>
        <w:t xml:space="preserve">по </w:t>
      </w:r>
      <w:r w:rsidR="005C420F" w:rsidRPr="00650200">
        <w:rPr>
          <w:rFonts w:cs="Arial"/>
          <w:b/>
          <w:szCs w:val="22"/>
        </w:rPr>
        <w:t>ремонту химзащиты блока кислотных отстойников установки 25/7, эстакады налива серной кислоты в ж/д цистерны установки РХ цех №5</w:t>
      </w:r>
      <w:r>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r w:rsidR="005C420F">
        <w:rPr>
          <w:rFonts w:cs="Arial"/>
          <w:b/>
          <w:szCs w:val="22"/>
        </w:rPr>
        <w:t>*</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9E4575">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1D79A3" w:rsidRDefault="005C420F" w:rsidP="00226101">
            <w:pPr>
              <w:jc w:val="both"/>
              <w:rPr>
                <w:rFonts w:cs="Arial"/>
                <w:sz w:val="20"/>
                <w:szCs w:val="20"/>
              </w:rPr>
            </w:pPr>
            <w:r>
              <w:rPr>
                <w:rFonts w:cs="Arial"/>
                <w:sz w:val="20"/>
                <w:szCs w:val="20"/>
              </w:rPr>
              <w:t>Лот № _____ (наименование лота)</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144694">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5127E4" w:rsidRPr="002E571A" w:rsidTr="00D04D18">
        <w:trPr>
          <w:trHeight w:val="675"/>
        </w:trPr>
        <w:tc>
          <w:tcPr>
            <w:tcW w:w="6369" w:type="dxa"/>
          </w:tcPr>
          <w:p w:rsidR="005127E4" w:rsidRPr="00C65C80" w:rsidRDefault="005127E4" w:rsidP="00127CF5">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5127E4" w:rsidRPr="002E571A" w:rsidRDefault="005127E4" w:rsidP="00127CF5">
            <w:pPr>
              <w:tabs>
                <w:tab w:val="left" w:pos="3240"/>
              </w:tabs>
              <w:jc w:val="both"/>
              <w:rPr>
                <w:rFonts w:cs="Arial"/>
                <w:sz w:val="20"/>
                <w:szCs w:val="20"/>
              </w:rPr>
            </w:pPr>
          </w:p>
        </w:tc>
      </w:tr>
      <w:tr w:rsidR="005127E4" w:rsidRPr="002E571A" w:rsidTr="00144694">
        <w:trPr>
          <w:trHeight w:val="675"/>
        </w:trPr>
        <w:tc>
          <w:tcPr>
            <w:tcW w:w="9462" w:type="dxa"/>
            <w:gridSpan w:val="2"/>
          </w:tcPr>
          <w:p w:rsidR="005127E4" w:rsidRPr="00C65C80" w:rsidRDefault="005127E4" w:rsidP="00144694">
            <w:pPr>
              <w:ind w:right="-143"/>
              <w:rPr>
                <w:rFonts w:cs="Arial"/>
                <w:sz w:val="20"/>
                <w:szCs w:val="20"/>
              </w:rPr>
            </w:pPr>
            <w:r w:rsidRPr="00C65C80">
              <w:rPr>
                <w:rFonts w:cs="Arial"/>
                <w:b/>
                <w:sz w:val="20"/>
                <w:szCs w:val="20"/>
              </w:rPr>
              <w:t>Детализированное предложение представлено в Предложении твердой договорной цены (Приложение №1 к Форме 5) и Регламенте определения стоимости работ на весь период их выполнения (</w:t>
            </w:r>
            <w:r>
              <w:rPr>
                <w:rFonts w:cs="Arial"/>
                <w:b/>
                <w:sz w:val="20"/>
                <w:szCs w:val="20"/>
              </w:rPr>
              <w:t>п.3.3. договора</w:t>
            </w:r>
            <w:r w:rsidRPr="00C65C80">
              <w:rPr>
                <w:rFonts w:cs="Arial"/>
                <w:b/>
                <w:sz w:val="20"/>
                <w:szCs w:val="20"/>
              </w:rPr>
              <w:t>)</w:t>
            </w:r>
          </w:p>
        </w:tc>
      </w:tr>
      <w:tr w:rsidR="005127E4" w:rsidRPr="002E571A" w:rsidTr="00D04D18">
        <w:trPr>
          <w:trHeight w:val="26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136"/>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Условия опциона</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7E057B" w:rsidRPr="005C420F" w:rsidRDefault="005C420F" w:rsidP="005C420F">
      <w:pPr>
        <w:pStyle w:val="ac"/>
        <w:spacing w:before="0"/>
        <w:jc w:val="both"/>
        <w:rPr>
          <w:rFonts w:cs="Arial"/>
          <w:b/>
          <w:szCs w:val="22"/>
        </w:rPr>
      </w:pPr>
      <w:r w:rsidRPr="005C420F">
        <w:rPr>
          <w:rFonts w:cs="Arial"/>
          <w:b/>
          <w:szCs w:val="22"/>
        </w:rPr>
        <w:t xml:space="preserve">* Заполняется для каждого лота отдельно </w:t>
      </w:r>
    </w:p>
    <w:p w:rsidR="005C420F" w:rsidRPr="00C55087" w:rsidRDefault="005C420F" w:rsidP="005C420F">
      <w:pPr>
        <w:pStyle w:val="ac"/>
        <w:spacing w:before="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C44C8A">
      <w:r w:rsidRPr="002E571A">
        <w:rPr>
          <w:rFonts w:cs="Arial"/>
          <w:szCs w:val="22"/>
        </w:rPr>
        <w:t>Подпись:________________________________ /Должность, Фамилия И.О./</w:t>
      </w:r>
      <w:r w:rsidRPr="002E571A">
        <w:rPr>
          <w:rFonts w:cs="Arial"/>
          <w:szCs w:val="22"/>
        </w:rPr>
        <w:tab/>
      </w:r>
      <w:r w:rsidRPr="002E571A">
        <w:rPr>
          <w:rFonts w:cs="Arial"/>
          <w:szCs w:val="22"/>
        </w:rPr>
        <w:tab/>
        <w:t>МП</w:t>
      </w:r>
    </w:p>
    <w:p w:rsidR="00B71877" w:rsidRDefault="00B71877" w:rsidP="00B71877">
      <w:pPr>
        <w:jc w:val="right"/>
        <w:rPr>
          <w:b/>
        </w:rPr>
      </w:pPr>
    </w:p>
    <w:p w:rsidR="00170B63" w:rsidRDefault="00170B63" w:rsidP="00B71877">
      <w:pPr>
        <w:jc w:val="right"/>
        <w:rPr>
          <w:b/>
        </w:rPr>
      </w:pPr>
    </w:p>
    <w:p w:rsidR="00170B63" w:rsidRDefault="00170B63" w:rsidP="00B71877">
      <w:pPr>
        <w:jc w:val="right"/>
        <w:rPr>
          <w:b/>
        </w:rPr>
      </w:pPr>
    </w:p>
    <w:p w:rsidR="00170B63" w:rsidRDefault="002828AA" w:rsidP="00AE31FD">
      <w:pPr>
        <w:spacing w:before="0" w:line="276" w:lineRule="auto"/>
        <w:jc w:val="right"/>
      </w:pPr>
      <w:r>
        <w:rPr>
          <w:b/>
        </w:rPr>
        <w:br w:type="page"/>
      </w:r>
      <w:r w:rsidR="00170B63">
        <w:rPr>
          <w:b/>
        </w:rPr>
        <w:lastRenderedPageBreak/>
        <w:t>Приложение №1 к Форме 5</w:t>
      </w:r>
    </w:p>
    <w:p w:rsidR="00170B63" w:rsidRDefault="007507C3" w:rsidP="00170B63">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58240;mso-wrap-distance-left:9.05pt;mso-wrap-distance-right:9.05pt" stroked="f">
            <v:fill opacity="0" color2="black"/>
            <v:textbox inset="0,0,0,0">
              <w:txbxContent>
                <w:p w:rsidR="007507C3" w:rsidRDefault="007507C3" w:rsidP="00170B63">
                  <w:pPr>
                    <w:rPr>
                      <w:sz w:val="24"/>
                      <w:lang w:val="en-US"/>
                    </w:rPr>
                  </w:pPr>
                  <w:r>
                    <w:rPr>
                      <w:sz w:val="24"/>
                      <w:lang w:val="en-US"/>
                    </w:rPr>
                    <w:t>&lt;</w:t>
                  </w:r>
                  <w:r>
                    <w:rPr>
                      <w:sz w:val="24"/>
                    </w:rPr>
                    <w:t>Наименование организации</w:t>
                  </w:r>
                  <w:r>
                    <w:rPr>
                      <w:sz w:val="24"/>
                      <w:lang w:val="en-US"/>
                    </w:rPr>
                    <w:t>&gt;</w:t>
                  </w:r>
                </w:p>
              </w:txbxContent>
            </v:textbox>
          </v:shape>
        </w:pict>
      </w:r>
    </w:p>
    <w:p w:rsidR="00170B63" w:rsidRDefault="00170B63" w:rsidP="00170B63">
      <w:pPr>
        <w:pStyle w:val="8"/>
        <w:numPr>
          <w:ilvl w:val="0"/>
          <w:numId w:val="0"/>
        </w:numPr>
        <w:ind w:left="1440"/>
      </w:pPr>
    </w:p>
    <w:p w:rsidR="00170B63" w:rsidRDefault="00170B63" w:rsidP="00170B63">
      <w:pPr>
        <w:spacing w:after="120"/>
        <w:jc w:val="center"/>
        <w:rPr>
          <w:b/>
          <w:sz w:val="28"/>
          <w:szCs w:val="28"/>
        </w:rPr>
      </w:pPr>
      <w:r>
        <w:rPr>
          <w:b/>
          <w:sz w:val="28"/>
          <w:szCs w:val="28"/>
        </w:rPr>
        <w:t>Предложение твердой договорной цены</w:t>
      </w:r>
    </w:p>
    <w:p w:rsidR="00170B63" w:rsidRPr="00AE31FD" w:rsidRDefault="00226101" w:rsidP="00170B63">
      <w:pPr>
        <w:jc w:val="center"/>
        <w:rPr>
          <w:b/>
          <w:i/>
          <w:sz w:val="24"/>
        </w:rPr>
      </w:pPr>
      <w:r w:rsidRPr="009A0E27">
        <w:rPr>
          <w:rFonts w:cs="Arial"/>
          <w:b/>
          <w:szCs w:val="22"/>
        </w:rPr>
        <w:t xml:space="preserve">выполнение работ </w:t>
      </w:r>
      <w:r w:rsidRPr="00EA02D8">
        <w:rPr>
          <w:rFonts w:cs="Arial"/>
          <w:b/>
          <w:szCs w:val="22"/>
        </w:rPr>
        <w:t xml:space="preserve">по </w:t>
      </w:r>
      <w:r w:rsidR="005C420F">
        <w:rPr>
          <w:rFonts w:cs="Arial"/>
          <w:b/>
          <w:szCs w:val="22"/>
        </w:rPr>
        <w:t>________________ (наименование лота)</w:t>
      </w:r>
      <w:r w:rsidR="000D343A" w:rsidRPr="00E63BAE">
        <w:rPr>
          <w:rFonts w:cs="Arial"/>
          <w:b/>
          <w:szCs w:val="22"/>
        </w:rPr>
        <w:t>.</w:t>
      </w:r>
    </w:p>
    <w:p w:rsidR="00170B63" w:rsidRDefault="00170B63" w:rsidP="00170B63">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170B63" w:rsidTr="00144694">
        <w:trPr>
          <w:trHeight w:val="581"/>
        </w:trPr>
        <w:tc>
          <w:tcPr>
            <w:tcW w:w="568"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szCs w:val="22"/>
              </w:rPr>
              <w:t>№</w:t>
            </w:r>
          </w:p>
          <w:p w:rsidR="00170B63" w:rsidRPr="0036734E" w:rsidRDefault="00170B63" w:rsidP="00144694">
            <w:pPr>
              <w:rPr>
                <w:b/>
              </w:rPr>
            </w:pPr>
            <w:r w:rsidRPr="0036734E">
              <w:rPr>
                <w:b/>
                <w:szCs w:val="22"/>
              </w:rPr>
              <w:t>п/п</w:t>
            </w:r>
          </w:p>
        </w:tc>
        <w:tc>
          <w:tcPr>
            <w:tcW w:w="2552"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170B63" w:rsidRPr="0036734E" w:rsidRDefault="00170B63" w:rsidP="00144694">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170B63" w:rsidRPr="0036734E" w:rsidRDefault="00170B63" w:rsidP="00144694">
            <w:pPr>
              <w:snapToGrid w:val="0"/>
              <w:rPr>
                <w:b/>
                <w:color w:val="000000"/>
              </w:rPr>
            </w:pPr>
            <w:r>
              <w:rPr>
                <w:b/>
                <w:color w:val="000000"/>
                <w:szCs w:val="22"/>
              </w:rPr>
              <w:t>Примечание</w:t>
            </w:r>
          </w:p>
        </w:tc>
      </w:tr>
      <w:tr w:rsidR="00170B63" w:rsidTr="00144694">
        <w:trPr>
          <w:trHeight w:val="337"/>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57"/>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89"/>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58"/>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43"/>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58"/>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89"/>
        </w:trPr>
        <w:tc>
          <w:tcPr>
            <w:tcW w:w="568" w:type="dxa"/>
            <w:tcBorders>
              <w:top w:val="single" w:sz="4" w:space="0" w:color="000000"/>
              <w:left w:val="single" w:sz="4" w:space="0" w:color="000000"/>
              <w:bottom w:val="single" w:sz="4" w:space="0" w:color="000000"/>
            </w:tcBorders>
          </w:tcPr>
          <w:p w:rsidR="00170B63" w:rsidRDefault="00170B63" w:rsidP="00144694">
            <w:pPr>
              <w:snapToGrid w:val="0"/>
              <w:rPr>
                <w:sz w:val="24"/>
              </w:rPr>
            </w:pPr>
          </w:p>
        </w:tc>
        <w:tc>
          <w:tcPr>
            <w:tcW w:w="2552" w:type="dxa"/>
            <w:tcBorders>
              <w:top w:val="single" w:sz="4" w:space="0" w:color="000000"/>
              <w:left w:val="single" w:sz="4" w:space="0" w:color="000000"/>
              <w:bottom w:val="single" w:sz="4" w:space="0" w:color="000000"/>
            </w:tcBorders>
          </w:tcPr>
          <w:p w:rsidR="00170B63" w:rsidRDefault="00170B63" w:rsidP="00144694">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170B63" w:rsidRDefault="00170B63" w:rsidP="00144694">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170B63" w:rsidRDefault="00170B63" w:rsidP="00144694">
            <w:pPr>
              <w:snapToGrid w:val="0"/>
              <w:rPr>
                <w:sz w:val="24"/>
              </w:rPr>
            </w:pPr>
          </w:p>
        </w:tc>
        <w:tc>
          <w:tcPr>
            <w:tcW w:w="2126" w:type="dxa"/>
            <w:tcBorders>
              <w:top w:val="single" w:sz="4" w:space="0" w:color="000000"/>
              <w:left w:val="single" w:sz="4" w:space="0" w:color="000000"/>
              <w:bottom w:val="single" w:sz="4" w:space="0" w:color="000000"/>
            </w:tcBorders>
          </w:tcPr>
          <w:p w:rsidR="00170B63" w:rsidRDefault="00170B63" w:rsidP="00144694">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170B63" w:rsidRDefault="00170B63" w:rsidP="00144694">
            <w:pPr>
              <w:snapToGrid w:val="0"/>
              <w:rPr>
                <w:b/>
                <w:sz w:val="24"/>
              </w:rPr>
            </w:pPr>
          </w:p>
        </w:tc>
      </w:tr>
    </w:tbl>
    <w:p w:rsidR="00170B63" w:rsidRDefault="00170B63" w:rsidP="00170B63">
      <w:pPr>
        <w:jc w:val="center"/>
      </w:pPr>
    </w:p>
    <w:p w:rsidR="00170B63" w:rsidRDefault="00170B63" w:rsidP="00170B63">
      <w:pPr>
        <w:jc w:val="center"/>
      </w:pPr>
    </w:p>
    <w:p w:rsidR="00170B63" w:rsidRDefault="00170B63" w:rsidP="00170B63">
      <w:pPr>
        <w:jc w:val="center"/>
      </w:pPr>
    </w:p>
    <w:p w:rsidR="00170B63" w:rsidRDefault="00170B63" w:rsidP="00170B63">
      <w:r>
        <w:tab/>
        <w:t>__________________________</w:t>
      </w:r>
      <w:r>
        <w:tab/>
      </w:r>
      <w:r>
        <w:tab/>
        <w:t>________________________________</w:t>
      </w:r>
    </w:p>
    <w:p w:rsidR="00170B63" w:rsidRDefault="00170B63" w:rsidP="00170B63">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170B63" w:rsidRDefault="00170B63" w:rsidP="00170B63">
      <w:pPr>
        <w:ind w:firstLine="284"/>
      </w:pPr>
    </w:p>
    <w:p w:rsidR="00170B63" w:rsidRDefault="00170B63" w:rsidP="00B71877">
      <w:pPr>
        <w:jc w:val="right"/>
        <w:rPr>
          <w:b/>
        </w:rPr>
      </w:pPr>
    </w:p>
    <w:p w:rsidR="00170B63" w:rsidRDefault="00170B63" w:rsidP="00B71877">
      <w:pPr>
        <w:jc w:val="right"/>
        <w:rPr>
          <w:b/>
        </w:rPr>
        <w:sectPr w:rsidR="00170B6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4373B5" w:rsidP="00DE58B5">
            <w:pPr>
              <w:rPr>
                <w:rFonts w:ascii="Times New Roman" w:hAnsi="Times New Roman"/>
                <w:b/>
                <w:bCs/>
                <w:sz w:val="24"/>
              </w:rPr>
            </w:pPr>
            <w:r w:rsidRPr="004373B5">
              <w:rPr>
                <w:rFonts w:ascii="Times New Roman" w:hAnsi="Times New Roman"/>
                <w:b/>
                <w:bCs/>
                <w:sz w:val="24"/>
              </w:rPr>
              <w:t>Справка об опыте работы в 201</w:t>
            </w:r>
            <w:r w:rsidR="00772595">
              <w:rPr>
                <w:rFonts w:ascii="Times New Roman" w:hAnsi="Times New Roman"/>
                <w:b/>
                <w:bCs/>
                <w:sz w:val="24"/>
              </w:rPr>
              <w:t>4</w:t>
            </w:r>
            <w:r w:rsidR="007E057B">
              <w:rPr>
                <w:rFonts w:ascii="Times New Roman" w:hAnsi="Times New Roman"/>
                <w:b/>
                <w:bCs/>
                <w:sz w:val="24"/>
              </w:rPr>
              <w:t>-201</w:t>
            </w:r>
            <w:r w:rsidR="00DE58B5">
              <w:rPr>
                <w:rFonts w:ascii="Times New Roman" w:hAnsi="Times New Roman"/>
                <w:b/>
                <w:bCs/>
                <w:sz w:val="24"/>
              </w:rPr>
              <w:t xml:space="preserve">6 </w:t>
            </w:r>
            <w:r w:rsidRPr="004373B5">
              <w:rPr>
                <w:rFonts w:ascii="Times New Roman" w:hAnsi="Times New Roman"/>
                <w:b/>
                <w:bCs/>
                <w:sz w:val="24"/>
              </w:rPr>
              <w:t>г.г</w:t>
            </w:r>
            <w:r w:rsidR="00773A23">
              <w:rPr>
                <w:rFonts w:ascii="Times New Roman" w:hAnsi="Times New Roman"/>
                <w:b/>
                <w:bCs/>
                <w:sz w:val="24"/>
              </w:rPr>
              <w:t>.</w:t>
            </w:r>
            <w:r w:rsidR="00132B25"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07C3" w:rsidRDefault="007507C3" w:rsidP="00FB07D9">
      <w:pPr>
        <w:spacing w:before="0"/>
      </w:pPr>
      <w:r>
        <w:separator/>
      </w:r>
    </w:p>
  </w:endnote>
  <w:endnote w:type="continuationSeparator" w:id="0">
    <w:p w:rsidR="007507C3" w:rsidRDefault="007507C3"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7C3" w:rsidRDefault="007507C3">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07C3" w:rsidRDefault="007507C3" w:rsidP="00FB07D9">
      <w:pPr>
        <w:spacing w:before="0"/>
      </w:pPr>
      <w:r>
        <w:separator/>
      </w:r>
    </w:p>
  </w:footnote>
  <w:footnote w:type="continuationSeparator" w:id="0">
    <w:p w:rsidR="007507C3" w:rsidRDefault="007507C3"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211"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6A7"/>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81C6D"/>
    <w:rsid w:val="00081EE5"/>
    <w:rsid w:val="0008218B"/>
    <w:rsid w:val="00082CC6"/>
    <w:rsid w:val="00082D1A"/>
    <w:rsid w:val="00083507"/>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AF0"/>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97E"/>
    <w:rsid w:val="001F5DCC"/>
    <w:rsid w:val="001F6A72"/>
    <w:rsid w:val="001F71E0"/>
    <w:rsid w:val="001F7778"/>
    <w:rsid w:val="00200219"/>
    <w:rsid w:val="00200485"/>
    <w:rsid w:val="00200A79"/>
    <w:rsid w:val="00201076"/>
    <w:rsid w:val="00201404"/>
    <w:rsid w:val="00201A00"/>
    <w:rsid w:val="00202208"/>
    <w:rsid w:val="002023ED"/>
    <w:rsid w:val="0020257B"/>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485"/>
    <w:rsid w:val="00481BAB"/>
    <w:rsid w:val="00482143"/>
    <w:rsid w:val="00482518"/>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4BA"/>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20F"/>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037"/>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518"/>
    <w:rsid w:val="00633DA0"/>
    <w:rsid w:val="006340F2"/>
    <w:rsid w:val="0063456A"/>
    <w:rsid w:val="00635038"/>
    <w:rsid w:val="00635099"/>
    <w:rsid w:val="00635594"/>
    <w:rsid w:val="00635827"/>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20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47F02"/>
    <w:rsid w:val="0075044F"/>
    <w:rsid w:val="007507C3"/>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1D3"/>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26"/>
    <w:rsid w:val="009E176E"/>
    <w:rsid w:val="009E27CC"/>
    <w:rsid w:val="009E3C24"/>
    <w:rsid w:val="009E4575"/>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1EB1"/>
    <w:rsid w:val="00A323E2"/>
    <w:rsid w:val="00A326D9"/>
    <w:rsid w:val="00A32C35"/>
    <w:rsid w:val="00A337A9"/>
    <w:rsid w:val="00A33D7B"/>
    <w:rsid w:val="00A340B6"/>
    <w:rsid w:val="00A34FA6"/>
    <w:rsid w:val="00A352C9"/>
    <w:rsid w:val="00A354BA"/>
    <w:rsid w:val="00A35A35"/>
    <w:rsid w:val="00A35B55"/>
    <w:rsid w:val="00A360FD"/>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747"/>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47F3F"/>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160"/>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0B57"/>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68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4C63"/>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4836"/>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4EA268CF-19F8-4A1A-8CF4-C945E610F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3410</Words>
  <Characters>19442</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22807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2</cp:revision>
  <cp:lastPrinted>2017-05-17T08:24:00Z</cp:lastPrinted>
  <dcterms:created xsi:type="dcterms:W3CDTF">2017-05-17T08:30:00Z</dcterms:created>
  <dcterms:modified xsi:type="dcterms:W3CDTF">2017-05-17T08:30:00Z</dcterms:modified>
</cp:coreProperties>
</file>